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3A" w:rsidRPr="00F105C3" w:rsidRDefault="004D5A3A" w:rsidP="00F105C3">
      <w:pPr>
        <w:spacing w:after="0" w:line="360" w:lineRule="auto"/>
        <w:rPr>
          <w:rFonts w:ascii="Times New Roman" w:hAnsi="Times New Roman"/>
          <w:sz w:val="24"/>
          <w:lang w:eastAsia="zh-CN"/>
        </w:rPr>
      </w:pPr>
    </w:p>
    <w:p w:rsidR="004D5A3A" w:rsidRPr="00F105C3" w:rsidRDefault="00E25230" w:rsidP="00F105C3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F105C3">
        <w:rPr>
          <w:rFonts w:ascii="Times New Roman"/>
          <w:b/>
          <w:bCs/>
          <w:sz w:val="28"/>
          <w:szCs w:val="28"/>
        </w:rPr>
        <w:t>新版</w:t>
      </w:r>
      <w:r w:rsidRPr="00F105C3">
        <w:rPr>
          <w:rFonts w:ascii="Times New Roman" w:hAnsi="Times New Roman"/>
          <w:b/>
          <w:bCs/>
          <w:sz w:val="28"/>
          <w:szCs w:val="28"/>
        </w:rPr>
        <w:t>-</w:t>
      </w:r>
      <w:r w:rsidRPr="00F105C3">
        <w:rPr>
          <w:rFonts w:ascii="Times New Roman"/>
          <w:b/>
          <w:bCs/>
          <w:sz w:val="28"/>
          <w:szCs w:val="28"/>
        </w:rPr>
        <w:t>牛津译林版</w:t>
      </w:r>
      <w:r w:rsidRPr="00F105C3">
        <w:rPr>
          <w:rFonts w:ascii="Times New Roman" w:hAnsi="Times New Roman"/>
          <w:b/>
          <w:bCs/>
          <w:sz w:val="28"/>
          <w:szCs w:val="28"/>
        </w:rPr>
        <w:t>2018-2019</w:t>
      </w:r>
      <w:r w:rsidRPr="00F105C3">
        <w:rPr>
          <w:rFonts w:ascii="Times New Roman"/>
          <w:b/>
          <w:bCs/>
          <w:sz w:val="28"/>
          <w:szCs w:val="28"/>
        </w:rPr>
        <w:t>学年小学英语四年级上册</w:t>
      </w:r>
      <w:r w:rsidRPr="00F105C3">
        <w:rPr>
          <w:rFonts w:ascii="Times New Roman" w:hAnsi="Times New Roman"/>
          <w:b/>
          <w:bCs/>
          <w:sz w:val="28"/>
          <w:szCs w:val="28"/>
        </w:rPr>
        <w:t xml:space="preserve">Unit 1 I like dogs </w:t>
      </w:r>
      <w:r w:rsidRPr="00F105C3">
        <w:rPr>
          <w:rFonts w:ascii="Times New Roman"/>
          <w:b/>
          <w:bCs/>
          <w:sz w:val="28"/>
          <w:szCs w:val="28"/>
        </w:rPr>
        <w:t>第一课时同步练习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一、看图，写单词。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1.</w:t>
      </w:r>
      <w:r w:rsidRPr="00F105C3">
        <w:rPr>
          <w:rFonts w:ascii="Times New Roman"/>
          <w:sz w:val="24"/>
        </w:rPr>
        <w:t>看图，写单词</w:t>
      </w:r>
      <w:r w:rsidRPr="00F105C3">
        <w:rPr>
          <w:rFonts w:ascii="Times New Roman" w:hAnsi="Times New Roman"/>
          <w:sz w:val="24"/>
        </w:rPr>
        <w:t xml:space="preserve">     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/>
          <w:sz w:val="24"/>
        </w:rPr>
        <w:t>）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72.75pt;height:54.75pt;visibility:visible;mso-wrap-style:square">
            <v:imagedata r:id="rId9" o:title="学科网(www"/>
          </v:shape>
        </w:pict>
      </w:r>
      <w:r w:rsidRPr="00F105C3">
        <w:rPr>
          <w:rFonts w:ascii="Times New Roman" w:hAnsi="Times New Roman"/>
          <w:sz w:val="24"/>
        </w:rPr>
        <w:t xml:space="preserve">________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/>
          <w:sz w:val="24"/>
        </w:rPr>
        <w:t>）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78.75pt;height:60pt;visibility:visible;mso-wrap-style:square">
            <v:imagedata r:id="rId10" o:title="学科网(www"/>
          </v:shape>
        </w:pict>
      </w:r>
      <w:r w:rsidRPr="00F105C3">
        <w:rPr>
          <w:rFonts w:ascii="Times New Roman" w:hAnsi="Times New Roman"/>
          <w:sz w:val="24"/>
        </w:rPr>
        <w:t xml:space="preserve">________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/>
          <w:sz w:val="24"/>
        </w:rPr>
        <w:t>）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77.25pt;height:49.5pt;visibility:visible;mso-wrap-style:square">
            <v:imagedata r:id="rId11" o:title="学科网(www"/>
          </v:shape>
        </w:pict>
      </w:r>
      <w:r w:rsidRPr="00F105C3">
        <w:rPr>
          <w:rFonts w:ascii="Times New Roman" w:hAnsi="Times New Roman"/>
          <w:sz w:val="24"/>
        </w:rPr>
        <w:t xml:space="preserve">________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/>
          <w:sz w:val="24"/>
        </w:rPr>
        <w:t>）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81.75pt;height:48pt;visibility:visible;mso-wrap-style:square">
            <v:imagedata r:id="rId12" o:title="学科网(www"/>
          </v:shape>
        </w:pict>
      </w:r>
      <w:r w:rsidRPr="00F105C3">
        <w:rPr>
          <w:rFonts w:ascii="Times New Roman" w:hAnsi="Times New Roman"/>
          <w:sz w:val="24"/>
        </w:rPr>
        <w:t xml:space="preserve">________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/>
          <w:sz w:val="24"/>
        </w:rPr>
        <w:t>）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69.75pt;height:54.75pt;visibility:visible;mso-wrap-style:square">
            <v:imagedata r:id="rId13" o:title="学科网(www"/>
          </v:shape>
        </w:pict>
      </w:r>
      <w:r w:rsidRPr="00F105C3">
        <w:rPr>
          <w:rFonts w:ascii="Times New Roman" w:hAnsi="Times New Roman"/>
          <w:sz w:val="24"/>
        </w:rPr>
        <w:t xml:space="preserve">________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二、根据所给中文，选择相应的英文。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2.</w:t>
      </w:r>
      <w:r w:rsidRPr="00F105C3">
        <w:rPr>
          <w:rFonts w:ascii="Times New Roman"/>
          <w:sz w:val="24"/>
        </w:rPr>
        <w:t>看那些玩具大象。</w:t>
      </w:r>
      <w:r w:rsidRPr="00F105C3">
        <w:rPr>
          <w:rFonts w:ascii="Times New Roman" w:hAnsi="Times New Roman"/>
          <w:sz w:val="24"/>
        </w:rPr>
        <w:t xml:space="preserve">   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Look at these toy elephants.</w:t>
      </w:r>
      <w:r w:rsidRPr="00F105C3">
        <w:rPr>
          <w:rFonts w:ascii="Times New Roman" w:hAnsi="Times New Roman"/>
          <w:sz w:val="24"/>
        </w:rPr>
        <w:br/>
        <w:t>B. Look those elephants.</w:t>
      </w:r>
      <w:r w:rsidRPr="00F105C3">
        <w:rPr>
          <w:rFonts w:ascii="Times New Roman" w:hAnsi="Times New Roman"/>
          <w:sz w:val="24"/>
        </w:rPr>
        <w:br/>
        <w:t>C. Look at those toy elephants.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3.</w:t>
      </w:r>
      <w:r w:rsidRPr="00F105C3">
        <w:rPr>
          <w:rFonts w:ascii="Times New Roman"/>
          <w:sz w:val="24"/>
        </w:rPr>
        <w:t>多么可爱啊！</w:t>
      </w:r>
      <w:r w:rsidRPr="00F105C3">
        <w:rPr>
          <w:rFonts w:ascii="Times New Roman" w:hAnsi="Times New Roman"/>
          <w:sz w:val="24"/>
        </w:rPr>
        <w:t xml:space="preserve">     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It's great!                                B. How nice!                                C. How cute!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4.</w:t>
      </w:r>
      <w:r w:rsidRPr="00F105C3">
        <w:rPr>
          <w:rFonts w:ascii="Times New Roman"/>
          <w:sz w:val="24"/>
        </w:rPr>
        <w:t>你喜欢猫吗？</w:t>
      </w:r>
      <w:r w:rsidRPr="00F105C3">
        <w:rPr>
          <w:rFonts w:ascii="Times New Roman" w:hAnsi="Times New Roman"/>
          <w:sz w:val="24"/>
        </w:rPr>
        <w:t xml:space="preserve">     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Do you like dogs?                    B. Do you like cats?                    C. Do you like cat?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5.</w:t>
      </w:r>
      <w:r w:rsidRPr="00F105C3">
        <w:rPr>
          <w:rFonts w:ascii="Times New Roman"/>
          <w:sz w:val="24"/>
        </w:rPr>
        <w:t>我不喜欢狗，我喜欢熊猫。</w:t>
      </w:r>
      <w:r w:rsidRPr="00F105C3">
        <w:rPr>
          <w:rFonts w:ascii="Times New Roman" w:hAnsi="Times New Roman"/>
          <w:sz w:val="24"/>
        </w:rPr>
        <w:t xml:space="preserve">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lastRenderedPageBreak/>
        <w:t>A. I like dogs. I don't like pandas.</w:t>
      </w:r>
      <w:r w:rsidRPr="00F105C3">
        <w:rPr>
          <w:rFonts w:ascii="Times New Roman" w:hAnsi="Times New Roman"/>
          <w:sz w:val="24"/>
        </w:rPr>
        <w:br/>
        <w:t>B. I' don't like cats. I like dogs.</w:t>
      </w:r>
      <w:r w:rsidRPr="00F105C3">
        <w:rPr>
          <w:rFonts w:ascii="Times New Roman" w:hAnsi="Times New Roman"/>
          <w:sz w:val="24"/>
        </w:rPr>
        <w:br/>
        <w:t>C. I don't like dogs. I like pandas.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三、单项选择。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6.Look at this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a tiger                                       B. tigers                                       C. tiger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7.—Do you like monkeys?—Yes, I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A.am</w:t>
      </w:r>
      <w:r w:rsidRPr="00F105C3">
        <w:rPr>
          <w:rFonts w:ascii="Times New Roman" w:hAnsi="Times New Roman"/>
          <w:sz w:val="24"/>
        </w:rPr>
        <w:br/>
        <w:t>B.do</w:t>
      </w:r>
      <w:r w:rsidRPr="00F105C3">
        <w:rPr>
          <w:rFonts w:ascii="Times New Roman" w:hAnsi="Times New Roman"/>
          <w:sz w:val="24"/>
        </w:rPr>
        <w:br/>
        <w:t>C.can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8.These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are cute.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dogs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dog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a dog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9.—Do you like horses?—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 . I like pandas.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Yes, I do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No. I don't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Yes, it is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10.A: I like my toy cat.B: I like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toy cat ,too.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your                                       B.   Helen's                                       C. you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11.—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 you like a cake, Jack?—Yes, please.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Do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Are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Would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12.—Do you like hot dogs?—Yes,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 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I am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I do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please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13.—What's this?—It's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elephant.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a    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  an    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/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 xml:space="preserve">14.— I </w:t>
      </w:r>
      <w:r w:rsidRPr="00F105C3">
        <w:rPr>
          <w:rFonts w:ascii="Times New Roman" w:hAnsi="Times New Roman"/>
          <w:sz w:val="24"/>
          <w:u w:val="single"/>
        </w:rPr>
        <w:t>      </w:t>
      </w:r>
      <w:r w:rsidRPr="00F105C3">
        <w:rPr>
          <w:rFonts w:ascii="Times New Roman" w:hAnsi="Times New Roman"/>
          <w:sz w:val="24"/>
        </w:rPr>
        <w:t xml:space="preserve">a toy panda.— Can I have a look?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do 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like                                          </w:t>
      </w:r>
      <w:r w:rsidR="00D244C9" w:rsidRPr="00D244C9">
        <w:rPr>
          <w:rFonts w:ascii="Times New Roman" w:hAnsi="Times New Roman"/>
          <w:noProof/>
          <w:sz w:val="24"/>
          <w:lang w:eastAsia="zh-CN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have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15.—Do you like this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?—No, I don't.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lion  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"/>
          </v:shape>
        </w:pict>
      </w:r>
      <w:r w:rsidRPr="00F105C3">
        <w:rPr>
          <w:rFonts w:ascii="Times New Roman" w:hAnsi="Times New Roman"/>
          <w:sz w:val="24"/>
        </w:rPr>
        <w:t>B. lions  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5" o:title="学科网(www"/>
          </v:shape>
        </w:pict>
      </w:r>
      <w:r w:rsidRPr="00F105C3">
        <w:rPr>
          <w:rFonts w:ascii="Times New Roman" w:hAnsi="Times New Roman"/>
          <w:sz w:val="24"/>
        </w:rPr>
        <w:t>C. a lion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16.Liu Tao likes</w:t>
      </w:r>
      <w:r w:rsidRPr="00F105C3">
        <w:rPr>
          <w:rFonts w:ascii="Times New Roman" w:hAnsi="Times New Roman"/>
          <w:sz w:val="24"/>
          <w:u w:val="single"/>
        </w:rPr>
        <w:t xml:space="preserve">      </w:t>
      </w:r>
      <w:r w:rsidRPr="00F105C3">
        <w:rPr>
          <w:rFonts w:ascii="Times New Roman" w:hAnsi="Times New Roman"/>
          <w:sz w:val="24"/>
        </w:rPr>
        <w:t xml:space="preserve">.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hor</w:t>
      </w:r>
      <w:r w:rsidR="00C7178A" w:rsidRPr="00D244C9">
        <w:rPr>
          <w:rFonts w:ascii="Times New Roman" w:hAnsi="Times New Roman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5pt;height:2.2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se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4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B. horses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C. a horse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四、根据情景完成句子，每空一词。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17.</w:t>
      </w:r>
      <w:r w:rsidRPr="00F105C3">
        <w:rPr>
          <w:rFonts w:ascii="Times New Roman"/>
          <w:sz w:val="24"/>
        </w:rPr>
        <w:t>你想要告诉别人你喜欢大象，你会说：</w:t>
      </w:r>
      <w:r w:rsidRPr="00F105C3">
        <w:rPr>
          <w:rFonts w:ascii="Times New Roman" w:hAnsi="Times New Roman"/>
          <w:sz w:val="24"/>
        </w:rPr>
        <w:t xml:space="preserve">I like________.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lastRenderedPageBreak/>
        <w:t>18.</w:t>
      </w:r>
      <w:r w:rsidRPr="00F105C3">
        <w:rPr>
          <w:rFonts w:ascii="Times New Roman"/>
          <w:sz w:val="24"/>
        </w:rPr>
        <w:t>你想询问对方是否喜欢马，你会问：</w:t>
      </w:r>
      <w:r w:rsidRPr="00F105C3">
        <w:rPr>
          <w:rFonts w:ascii="Times New Roman" w:hAnsi="Times New Roman"/>
          <w:sz w:val="24"/>
        </w:rPr>
        <w:t>Do________like________?</w:t>
      </w:r>
      <w:r w:rsidRPr="00F105C3">
        <w:rPr>
          <w:rFonts w:ascii="Times New Roman"/>
          <w:sz w:val="24"/>
        </w:rPr>
        <w:t>对方告诉你不喜欢，会说：</w:t>
      </w:r>
      <w:r w:rsidRPr="00F105C3">
        <w:rPr>
          <w:rFonts w:ascii="Times New Roman" w:hAnsi="Times New Roman"/>
          <w:sz w:val="24"/>
        </w:rPr>
        <w:t xml:space="preserve">No, I________.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19.</w:t>
      </w:r>
      <w:r w:rsidRPr="00F105C3">
        <w:rPr>
          <w:rFonts w:ascii="Times New Roman"/>
          <w:sz w:val="24"/>
        </w:rPr>
        <w:t>你想告诉别人这些东西很可爱，你会说：</w:t>
      </w:r>
      <w:r w:rsidRPr="00F105C3">
        <w:rPr>
          <w:rFonts w:ascii="Times New Roman" w:hAnsi="Times New Roman"/>
          <w:sz w:val="24"/>
        </w:rPr>
        <w:t xml:space="preserve">________ cute.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五、找出相对应的答句。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20.</w:t>
      </w:r>
      <w:r w:rsidRPr="00F105C3">
        <w:rPr>
          <w:rFonts w:ascii="Times New Roman"/>
          <w:sz w:val="24"/>
        </w:rPr>
        <w:t>找出相对应的答句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sz w:val="24"/>
        </w:rPr>
        <w:t>⑴</w:t>
      </w:r>
      <w:r w:rsidRPr="00F105C3">
        <w:rPr>
          <w:rFonts w:ascii="Times New Roman" w:hAnsi="Times New Roman"/>
          <w:sz w:val="24"/>
        </w:rPr>
        <w:t>Look at this monkey.________               A. She's my sister.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sz w:val="24"/>
        </w:rPr>
        <w:t>⑵</w:t>
      </w:r>
      <w:r w:rsidRPr="00F105C3">
        <w:rPr>
          <w:rFonts w:ascii="Times New Roman" w:hAnsi="Times New Roman"/>
          <w:sz w:val="24"/>
        </w:rPr>
        <w:t>Do you like tigers?________                  B.  It's fat.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sz w:val="24"/>
        </w:rPr>
        <w:t>⑶</w:t>
      </w:r>
      <w:r w:rsidRPr="00F105C3">
        <w:rPr>
          <w:rFonts w:ascii="Times New Roman" w:hAnsi="Times New Roman"/>
          <w:sz w:val="24"/>
        </w:rPr>
        <w:t>Look at these monkeys.________          C.  Yes, I do.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sz w:val="24"/>
        </w:rPr>
        <w:t>⑷</w:t>
      </w:r>
      <w:r w:rsidRPr="00F105C3">
        <w:rPr>
          <w:rFonts w:ascii="Times New Roman" w:hAnsi="Times New Roman"/>
          <w:sz w:val="24"/>
        </w:rPr>
        <w:t>Do you like cats?___</w:t>
      </w:r>
      <w:r w:rsidR="00C7178A" w:rsidRPr="00D244C9">
        <w:rPr>
          <w:rFonts w:ascii="Times New Roman" w:hAnsi="Times New Roman"/>
          <w:sz w:val="24"/>
        </w:rPr>
        <w:pict>
          <v:shape id="_x0000_i1047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_____                     D.  No, I don't.  I like cats.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sz w:val="24"/>
        </w:rPr>
        <w:t>⑸</w:t>
      </w:r>
      <w:r w:rsidRPr="00F105C3">
        <w:rPr>
          <w:rFonts w:ascii="Times New Roman" w:hAnsi="Times New Roman"/>
          <w:sz w:val="24"/>
        </w:rPr>
        <w:t xml:space="preserve">Who's she?________                              E. They're cute.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六、将下列句子排列成一段通顺的对话</w:t>
      </w:r>
      <w:r w:rsidRPr="00F105C3">
        <w:rPr>
          <w:rFonts w:ascii="Times New Roman" w:hAnsi="Times New Roman"/>
          <w:b/>
          <w:bCs/>
          <w:sz w:val="24"/>
          <w:szCs w:val="24"/>
        </w:rPr>
        <w:t>,</w:t>
      </w:r>
      <w:r w:rsidRPr="00F105C3">
        <w:rPr>
          <w:rFonts w:ascii="Times New Roman"/>
          <w:b/>
          <w:bCs/>
          <w:sz w:val="24"/>
          <w:szCs w:val="24"/>
        </w:rPr>
        <w:t>只写序号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21.</w:t>
      </w:r>
      <w:r w:rsidRPr="00F105C3">
        <w:rPr>
          <w:rFonts w:ascii="Times New Roman"/>
          <w:sz w:val="24"/>
        </w:rPr>
        <w:t>将下列句子排列成一段通顺的对话</w:t>
      </w:r>
      <w:r w:rsidRPr="00F105C3">
        <w:rPr>
          <w:rFonts w:ascii="Times New Roman" w:hAnsi="Times New Roman"/>
          <w:sz w:val="24"/>
        </w:rPr>
        <w:t>,</w:t>
      </w:r>
      <w:r w:rsidRPr="00F105C3">
        <w:rPr>
          <w:rFonts w:ascii="Times New Roman"/>
          <w:sz w:val="24"/>
        </w:rPr>
        <w:t>只写序号。</w:t>
      </w:r>
      <w:r w:rsidRPr="00F105C3">
        <w:rPr>
          <w:rFonts w:ascii="Times New Roman" w:hAnsi="Times New Roman"/>
          <w:sz w:val="24"/>
        </w:rPr>
        <w:br/>
        <w:t>A . Yes, I do.</w:t>
      </w:r>
      <w:r w:rsidRPr="00F105C3">
        <w:rPr>
          <w:rFonts w:ascii="Times New Roman" w:hAnsi="Times New Roman"/>
          <w:sz w:val="24"/>
        </w:rPr>
        <w:br/>
        <w:t>B . Look at this monkey.</w:t>
      </w:r>
      <w:r w:rsidRPr="00F105C3">
        <w:rPr>
          <w:rFonts w:ascii="Times New Roman" w:hAnsi="Times New Roman"/>
          <w:sz w:val="24"/>
        </w:rPr>
        <w:br/>
        <w:t>C . Do you like monkeys?</w:t>
      </w:r>
      <w:r w:rsidRPr="00F105C3">
        <w:rPr>
          <w:rFonts w:ascii="Times New Roman" w:hAnsi="Times New Roman"/>
          <w:sz w:val="24"/>
        </w:rPr>
        <w:br/>
        <w:t xml:space="preserve">D . Wow! It's cute.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七、连词成句，注意首字母要大写。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22.you, do, dogs, like (?)    (</w:t>
      </w:r>
      <w:r w:rsidRPr="00F105C3">
        <w:rPr>
          <w:rFonts w:ascii="Times New Roman"/>
          <w:sz w:val="24"/>
        </w:rPr>
        <w:t>连词成句</w:t>
      </w:r>
      <w:r w:rsidRPr="00F105C3">
        <w:rPr>
          <w:rFonts w:ascii="Times New Roman" w:hAnsi="Times New Roman"/>
          <w:sz w:val="24"/>
        </w:rPr>
        <w:t xml:space="preserve">)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23.cute, are, fat, they, an</w:t>
      </w:r>
      <w:r w:rsidR="00C7178A" w:rsidRPr="00D244C9">
        <w:rPr>
          <w:rFonts w:ascii="Times New Roman" w:hAnsi="Times New Roman"/>
          <w:sz w:val="24"/>
        </w:rPr>
        <w:pict>
          <v:shape id="_x0000_i1048" type="#_x0000_t75" alt="学科网(www.zxxk.com)--教育资源门户，提供试卷、教案、课件、论文、素材及各类教学资源下载，还有大量而丰富的教学相关资讯！" style="width:.7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d (. )    (</w:t>
      </w:r>
      <w:r w:rsidRPr="00F105C3">
        <w:rPr>
          <w:rFonts w:ascii="Times New Roman"/>
          <w:sz w:val="24"/>
        </w:rPr>
        <w:t>连词成句</w:t>
      </w:r>
      <w:r w:rsidRPr="00F105C3">
        <w:rPr>
          <w:rFonts w:ascii="Times New Roman" w:hAnsi="Times New Roman"/>
          <w:sz w:val="24"/>
        </w:rPr>
        <w:t xml:space="preserve">)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24.like, those, lions, I (. )    (</w:t>
      </w:r>
      <w:r w:rsidRPr="00F105C3">
        <w:rPr>
          <w:rFonts w:ascii="Times New Roman"/>
          <w:sz w:val="24"/>
        </w:rPr>
        <w:t>连词成句</w:t>
      </w:r>
      <w:r w:rsidRPr="00F105C3">
        <w:rPr>
          <w:rFonts w:ascii="Times New Roman" w:hAnsi="Times New Roman"/>
          <w:sz w:val="24"/>
        </w:rPr>
        <w:t xml:space="preserve">)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25.at, this, look, monkey (. )    (</w:t>
      </w:r>
      <w:r w:rsidRPr="00F105C3">
        <w:rPr>
          <w:rFonts w:ascii="Times New Roman"/>
          <w:sz w:val="24"/>
        </w:rPr>
        <w:t>连词成句</w:t>
      </w:r>
      <w:r w:rsidRPr="00F105C3">
        <w:rPr>
          <w:rFonts w:ascii="Times New Roman" w:hAnsi="Times New Roman"/>
          <w:sz w:val="24"/>
        </w:rPr>
        <w:t xml:space="preserve">)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26.You, would, an</w:t>
      </w:r>
      <w:r w:rsidRPr="00F105C3">
        <w:rPr>
          <w:rFonts w:ascii="Times New Roman"/>
          <w:sz w:val="24"/>
        </w:rPr>
        <w:t>，</w:t>
      </w:r>
      <w:r w:rsidRPr="00F105C3">
        <w:rPr>
          <w:rFonts w:ascii="Times New Roman" w:hAnsi="Times New Roman"/>
          <w:sz w:val="24"/>
        </w:rPr>
        <w:t>like, apple (?)    (</w:t>
      </w:r>
      <w:r w:rsidRPr="00F105C3">
        <w:rPr>
          <w:rFonts w:ascii="Times New Roman"/>
          <w:sz w:val="24"/>
        </w:rPr>
        <w:t>连词成句</w:t>
      </w:r>
      <w:r w:rsidRPr="00F105C3">
        <w:rPr>
          <w:rFonts w:ascii="Times New Roman" w:hAnsi="Times New Roman"/>
          <w:sz w:val="24"/>
        </w:rPr>
        <w:t xml:space="preserve">)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4"/>
        </w:rPr>
        <w:t>八、阅读理解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27.</w:t>
      </w:r>
      <w:r w:rsidRPr="00F105C3">
        <w:rPr>
          <w:rFonts w:ascii="Times New Roman"/>
          <w:sz w:val="24"/>
        </w:rPr>
        <w:t>阅读对话，选择正确的答案。</w:t>
      </w:r>
      <w:r w:rsidRPr="00F105C3">
        <w:rPr>
          <w:rFonts w:ascii="Times New Roman" w:hAnsi="Times New Roman"/>
          <w:sz w:val="24"/>
        </w:rPr>
        <w:br/>
        <w:t>A: Mike, come here, please.</w:t>
      </w:r>
      <w:r w:rsidRPr="00F105C3">
        <w:rPr>
          <w:rFonts w:ascii="Times New Roman" w:hAnsi="Times New Roman"/>
          <w:sz w:val="24"/>
        </w:rPr>
        <w:br/>
        <w:t>B: Yes, Mum.</w:t>
      </w:r>
      <w:r w:rsidRPr="00F105C3">
        <w:rPr>
          <w:rFonts w:ascii="Times New Roman" w:hAnsi="Times New Roman"/>
          <w:sz w:val="24"/>
        </w:rPr>
        <w:br/>
        <w:t>A: Look at this brown box. What's in it?</w:t>
      </w:r>
      <w:r w:rsidRPr="00F105C3">
        <w:rPr>
          <w:rFonts w:ascii="Times New Roman" w:hAnsi="Times New Roman"/>
          <w:sz w:val="24"/>
        </w:rPr>
        <w:br/>
        <w:t>B: A toy car?</w:t>
      </w:r>
      <w:r w:rsidRPr="00F105C3">
        <w:rPr>
          <w:rFonts w:ascii="Times New Roman" w:hAnsi="Times New Roman"/>
          <w:sz w:val="24"/>
        </w:rPr>
        <w:br/>
        <w:t>A: No.</w:t>
      </w:r>
      <w:r w:rsidRPr="00F105C3">
        <w:rPr>
          <w:rFonts w:ascii="Times New Roman" w:hAnsi="Times New Roman"/>
          <w:sz w:val="24"/>
        </w:rPr>
        <w:br/>
        <w:t>B: A toy mon</w:t>
      </w:r>
      <w:r w:rsidR="00C7178A" w:rsidRPr="00D244C9">
        <w:rPr>
          <w:rFonts w:ascii="Times New Roman" w:hAnsi="Times New Roman"/>
          <w:sz w:val="24"/>
        </w:rPr>
        <w:pict>
          <v:shape id="_x0000_i1049" type="#_x0000_t75" alt="学科网(www.zxxk.com)--教育资源门户，提供试卷、教案、课件、论文、素材及各类教学资源下载，还有大量而丰富的教学相关资讯！" style="width:2.2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key, I think.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lastRenderedPageBreak/>
        <w:t>A: No, it isn't. Look! This is for you.</w:t>
      </w:r>
      <w:r w:rsidRPr="00F105C3">
        <w:rPr>
          <w:rFonts w:ascii="Times New Roman" w:hAnsi="Times New Roman"/>
          <w:sz w:val="24"/>
        </w:rPr>
        <w:br/>
        <w:t xml:space="preserve">B: A toy horse! How lovely. I like it. Thank you, Mum!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 xml:space="preserve">What's that in the box?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 A toy car.                            B. A toy monkey.                            C. A toy horse.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 xml:space="preserve">What colour is the box?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Red.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B. White.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C. Brown.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Where is the gift(</w:t>
      </w:r>
      <w:r w:rsidRPr="00F105C3">
        <w:rPr>
          <w:rFonts w:ascii="Times New Roman"/>
          <w:sz w:val="24"/>
        </w:rPr>
        <w:t>礼物</w:t>
      </w:r>
      <w:r w:rsidRPr="00F105C3">
        <w:rPr>
          <w:rFonts w:ascii="Times New Roman" w:hAnsi="Times New Roman"/>
          <w:sz w:val="24"/>
        </w:rPr>
        <w:t xml:space="preserve">)?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In the bag.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B. In the box.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4" o:title="学科网(www"/>
          </v:shape>
        </w:pict>
      </w:r>
      <w:r w:rsidRPr="00F105C3">
        <w:rPr>
          <w:rFonts w:ascii="Times New Roman" w:hAnsi="Times New Roman"/>
          <w:sz w:val="24"/>
        </w:rPr>
        <w:t>C. On the table.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 xml:space="preserve">Does Mike like the gift?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No, he doesn't.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B. Yes, he does.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C. I don't know.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This gift is for</w:t>
      </w:r>
      <w:r w:rsidRPr="00F105C3">
        <w:rPr>
          <w:rFonts w:ascii="Times New Roman" w:hAnsi="Times New Roman"/>
          <w:sz w:val="24"/>
          <w:u w:val="single"/>
        </w:rPr>
        <w:t xml:space="preserve">       </w:t>
      </w:r>
      <w:r w:rsidRPr="00F105C3">
        <w:rPr>
          <w:rFonts w:ascii="Times New Roman" w:hAnsi="Times New Roman"/>
          <w:sz w:val="24"/>
        </w:rPr>
        <w:t xml:space="preserve"> </w:t>
      </w:r>
      <w:r w:rsidRPr="00F105C3">
        <w:rPr>
          <w:rFonts w:ascii="Times New Roman"/>
          <w:sz w:val="24"/>
        </w:rPr>
        <w:t>．</w:t>
      </w:r>
      <w:r w:rsidRPr="00F105C3">
        <w:rPr>
          <w:rFonts w:ascii="Times New Roman" w:hAnsi="Times New Roman"/>
          <w:sz w:val="24"/>
        </w:rPr>
        <w:t xml:space="preserve">          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A. Mike  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B. Mum                                        </w:t>
      </w:r>
      <w:r w:rsidR="00C7178A" w:rsidRPr="00D244C9">
        <w:rPr>
          <w:rFonts w:ascii="Times New Roman" w:hAnsi="Times New Roman"/>
          <w:noProof/>
          <w:sz w:val="24"/>
          <w:lang w:eastAsia="zh-CN"/>
        </w:rPr>
        <w:pict>
          <v:shape id="_x0000_i105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7" o:title="学科网(www"/>
          </v:shape>
        </w:pict>
      </w:r>
      <w:r w:rsidRPr="00F105C3">
        <w:rPr>
          <w:rFonts w:ascii="Times New Roman" w:hAnsi="Times New Roman"/>
          <w:sz w:val="24"/>
        </w:rPr>
        <w:t>C. Dad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br w:type="page"/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b/>
          <w:bCs/>
          <w:sz w:val="24"/>
          <w:szCs w:val="28"/>
        </w:rPr>
        <w:t>答案解析部分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/>
          <w:sz w:val="24"/>
        </w:rPr>
        <w:t>一、看图，写单词。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1.</w:t>
      </w:r>
      <w:r w:rsidRPr="00F105C3">
        <w:rPr>
          <w:rFonts w:ascii="Times New Roman"/>
          <w:sz w:val="24"/>
        </w:rPr>
        <w:t>【答案】（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dog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panda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horse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tiger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 xml:space="preserve">cat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【考点】单词拼写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 w:hAnsi="Times New Roman"/>
          <w:sz w:val="24"/>
        </w:rPr>
        <w:t>）图片是狗，英语是</w:t>
      </w:r>
      <w:r w:rsidRPr="00F105C3">
        <w:rPr>
          <w:rFonts w:ascii="Times New Roman" w:hAnsi="Times New Roman"/>
          <w:sz w:val="24"/>
        </w:rPr>
        <w:t xml:space="preserve">“dog”.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dog.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 w:hAnsi="Times New Roman"/>
          <w:sz w:val="24"/>
        </w:rPr>
        <w:t>）图片是熊猫，英语是</w:t>
      </w:r>
      <w:r w:rsidRPr="00F105C3">
        <w:rPr>
          <w:rFonts w:ascii="Times New Roman" w:hAnsi="Times New Roman"/>
          <w:sz w:val="24"/>
        </w:rPr>
        <w:t xml:space="preserve">“panda”.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panda.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 w:hAnsi="Times New Roman"/>
          <w:sz w:val="24"/>
        </w:rPr>
        <w:t>）图片是马，英语是</w:t>
      </w:r>
      <w:r w:rsidRPr="00F105C3">
        <w:rPr>
          <w:rFonts w:ascii="Times New Roman" w:hAnsi="Times New Roman"/>
          <w:sz w:val="24"/>
        </w:rPr>
        <w:t xml:space="preserve">“horse”.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horse.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 w:hAnsi="Times New Roman"/>
          <w:sz w:val="24"/>
        </w:rPr>
        <w:t>）图片是老虎，英语是</w:t>
      </w:r>
      <w:r w:rsidRPr="00F105C3">
        <w:rPr>
          <w:rFonts w:ascii="Times New Roman" w:hAnsi="Times New Roman"/>
          <w:sz w:val="24"/>
        </w:rPr>
        <w:t xml:space="preserve">“tiger”.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tiger.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 w:hAnsi="Times New Roman"/>
          <w:sz w:val="24"/>
        </w:rPr>
        <w:t>）图片是猫，英语是</w:t>
      </w:r>
      <w:r w:rsidRPr="00F105C3">
        <w:rPr>
          <w:rFonts w:ascii="Times New Roman" w:hAnsi="Times New Roman"/>
          <w:sz w:val="24"/>
        </w:rPr>
        <w:t xml:space="preserve">“cat”.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cat.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【点评】这是考查词汇的题目。要掌握学过的动物名称。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二、根据所给中文，选择相应的英文。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【考点】汉译英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选项意思是：看这些玩具大象。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选项是句子错误，</w:t>
      </w:r>
      <w:r w:rsidRPr="00F105C3">
        <w:rPr>
          <w:rFonts w:ascii="Times New Roman" w:hAnsi="Times New Roman"/>
          <w:sz w:val="24"/>
        </w:rPr>
        <w:t xml:space="preserve">look </w:t>
      </w:r>
      <w:r w:rsidRPr="00F105C3">
        <w:rPr>
          <w:rFonts w:ascii="Times New Roman" w:hAnsi="Times New Roman"/>
          <w:sz w:val="24"/>
        </w:rPr>
        <w:t>应为</w:t>
      </w:r>
      <w:r w:rsidRPr="00F105C3">
        <w:rPr>
          <w:rFonts w:ascii="Times New Roman" w:hAnsi="Times New Roman"/>
          <w:sz w:val="24"/>
        </w:rPr>
        <w:t>look at. C</w:t>
      </w:r>
      <w:r w:rsidRPr="00F105C3">
        <w:rPr>
          <w:rFonts w:ascii="Times New Roman" w:hAnsi="Times New Roman"/>
          <w:sz w:val="24"/>
        </w:rPr>
        <w:t>选项为：看那些玩具大象。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【点评】这是考查汉译英的题目。要注意关键词</w:t>
      </w:r>
      <w:r w:rsidRPr="00F105C3">
        <w:rPr>
          <w:rFonts w:ascii="Times New Roman" w:hAnsi="Times New Roman"/>
          <w:sz w:val="24"/>
        </w:rPr>
        <w:t>those“</w:t>
      </w:r>
      <w:r w:rsidRPr="00F105C3">
        <w:rPr>
          <w:rFonts w:ascii="Times New Roman" w:hAnsi="Times New Roman"/>
          <w:sz w:val="24"/>
        </w:rPr>
        <w:t>那些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3.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【考点】汉译英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选项是：很棒！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选项是：多好看啊！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选项是：多么可爱啊！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【点评】这是考查汉译英的题目。掌握关键词</w:t>
      </w:r>
      <w:r w:rsidRPr="00F105C3">
        <w:rPr>
          <w:rFonts w:ascii="Times New Roman" w:hAnsi="Times New Roman"/>
          <w:sz w:val="24"/>
        </w:rPr>
        <w:t>cute.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4.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【考点】汉译英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选项是：你喜欢狗吗？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选项是：你喜欢猫吗？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选项是</w:t>
      </w:r>
      <w:r w:rsidRPr="00F105C3">
        <w:rPr>
          <w:rFonts w:ascii="Times New Roman" w:hAnsi="Times New Roman"/>
          <w:sz w:val="24"/>
        </w:rPr>
        <w:t>cat</w:t>
      </w:r>
      <w:r w:rsidRPr="00F105C3">
        <w:rPr>
          <w:rFonts w:ascii="Times New Roman" w:hAnsi="Times New Roman"/>
          <w:sz w:val="24"/>
        </w:rPr>
        <w:t>格式错误。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【点评】这是考查汉译英的题目。注意关键词</w:t>
      </w:r>
      <w:r w:rsidRPr="00F105C3">
        <w:rPr>
          <w:rFonts w:ascii="Times New Roman" w:hAnsi="Times New Roman"/>
          <w:sz w:val="24"/>
        </w:rPr>
        <w:t>cats“</w:t>
      </w:r>
      <w:r w:rsidRPr="00F105C3">
        <w:rPr>
          <w:rFonts w:ascii="Times New Roman" w:hAnsi="Times New Roman"/>
          <w:sz w:val="24"/>
        </w:rPr>
        <w:t>猫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lastRenderedPageBreak/>
        <w:t>5.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【考点】汉译英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选项是：我喜欢狗。我不喜欢熊猫。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选项是：我不喜欢猫。我喜欢狗。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选项是：我不喜欢狗。我喜欢熊猫。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【点评】这是考查句子翻译的题目。注意否定句和肯定句的翻译。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三、单项选择。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6.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【考点】可数名词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【解析】【分析】句意：看这只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。根据</w:t>
      </w:r>
      <w:r w:rsidRPr="00F105C3">
        <w:rPr>
          <w:rFonts w:ascii="Times New Roman" w:hAnsi="Times New Roman"/>
          <w:sz w:val="24"/>
        </w:rPr>
        <w:t>this“</w:t>
      </w:r>
      <w:r w:rsidRPr="00F105C3">
        <w:rPr>
          <w:rFonts w:ascii="Times New Roman" w:hAnsi="Times New Roman"/>
          <w:sz w:val="24"/>
        </w:rPr>
        <w:t>这只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可知用</w:t>
      </w:r>
      <w:r w:rsidRPr="00F105C3">
        <w:rPr>
          <w:rFonts w:ascii="Times New Roman" w:hAnsi="Times New Roman"/>
          <w:sz w:val="24"/>
        </w:rPr>
        <w:t>tiger</w:t>
      </w:r>
      <w:r w:rsidRPr="00F105C3">
        <w:rPr>
          <w:rFonts w:ascii="Times New Roman" w:hAnsi="Times New Roman"/>
          <w:sz w:val="24"/>
        </w:rPr>
        <w:t>的单数。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选项有冠词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，不能和</w:t>
      </w:r>
      <w:r w:rsidRPr="00F105C3">
        <w:rPr>
          <w:rFonts w:ascii="Times New Roman" w:hAnsi="Times New Roman"/>
          <w:sz w:val="24"/>
        </w:rPr>
        <w:t>this</w:t>
      </w:r>
      <w:r w:rsidRPr="00F105C3">
        <w:rPr>
          <w:rFonts w:ascii="Times New Roman" w:hAnsi="Times New Roman"/>
          <w:sz w:val="24"/>
        </w:rPr>
        <w:t>一起用，不合适，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选项是复数，不合适。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是选项是单数，正确。故答案为：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【点评】这是考查名词适当形式的题目。要注意关键词</w:t>
      </w:r>
      <w:r w:rsidRPr="00F105C3">
        <w:rPr>
          <w:rFonts w:ascii="Times New Roman" w:hAnsi="Times New Roman"/>
          <w:sz w:val="24"/>
        </w:rPr>
        <w:t>this.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7.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【考点】一般疑问句，情态动词，助动词，</w:t>
      </w:r>
      <w:r w:rsidRPr="00F105C3">
        <w:rPr>
          <w:rFonts w:ascii="Times New Roman" w:hAnsi="Times New Roman"/>
          <w:sz w:val="24"/>
        </w:rPr>
        <w:t>be</w:t>
      </w:r>
      <w:r w:rsidRPr="00F105C3">
        <w:rPr>
          <w:rFonts w:ascii="Times New Roman" w:hAnsi="Times New Roman"/>
          <w:sz w:val="24"/>
        </w:rPr>
        <w:t>动词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你喜欢猴子吗？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是，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。这是助动词</w:t>
      </w:r>
      <w:r w:rsidRPr="00F105C3">
        <w:rPr>
          <w:rFonts w:ascii="Times New Roman" w:hAnsi="Times New Roman"/>
          <w:sz w:val="24"/>
        </w:rPr>
        <w:t>do</w:t>
      </w:r>
      <w:r w:rsidRPr="00F105C3">
        <w:rPr>
          <w:rFonts w:ascii="Times New Roman" w:hAnsi="Times New Roman"/>
          <w:sz w:val="24"/>
        </w:rPr>
        <w:t>构成的一般疑问句，肯定回答也用助动词</w:t>
      </w:r>
      <w:r w:rsidRPr="00F105C3">
        <w:rPr>
          <w:rFonts w:ascii="Times New Roman" w:hAnsi="Times New Roman"/>
          <w:sz w:val="24"/>
        </w:rPr>
        <w:t>do. B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【点评】这是考查疑问句的题目。要掌握一般疑问句的肯定回答。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8.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A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【考点】可数名词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【解析】【分析】句意：这些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很可爱。根据</w:t>
      </w:r>
      <w:r w:rsidRPr="00F105C3">
        <w:rPr>
          <w:rFonts w:ascii="Times New Roman" w:hAnsi="Times New Roman"/>
          <w:sz w:val="24"/>
        </w:rPr>
        <w:t>these“</w:t>
      </w:r>
      <w:r w:rsidRPr="00F105C3">
        <w:rPr>
          <w:rFonts w:ascii="Times New Roman" w:hAnsi="Times New Roman"/>
          <w:sz w:val="24"/>
        </w:rPr>
        <w:t>这些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可知这里用</w:t>
      </w:r>
      <w:r w:rsidRPr="00F105C3">
        <w:rPr>
          <w:rFonts w:ascii="Times New Roman" w:hAnsi="Times New Roman"/>
          <w:sz w:val="24"/>
        </w:rPr>
        <w:t>dog</w:t>
      </w:r>
      <w:r w:rsidRPr="00F105C3">
        <w:rPr>
          <w:rFonts w:ascii="Times New Roman" w:hAnsi="Times New Roman"/>
          <w:sz w:val="24"/>
        </w:rPr>
        <w:t>的复数</w:t>
      </w:r>
      <w:r w:rsidRPr="00F105C3">
        <w:rPr>
          <w:rFonts w:ascii="Times New Roman" w:hAnsi="Times New Roman"/>
          <w:sz w:val="24"/>
        </w:rPr>
        <w:t xml:space="preserve">dogs. </w:t>
      </w:r>
      <w:r w:rsidRPr="00F105C3">
        <w:rPr>
          <w:rFonts w:ascii="Times New Roman" w:hAnsi="Times New Roman"/>
          <w:sz w:val="24"/>
        </w:rPr>
        <w:t>冠词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和</w:t>
      </w:r>
      <w:r w:rsidRPr="00F105C3">
        <w:rPr>
          <w:rFonts w:ascii="Times New Roman" w:hAnsi="Times New Roman"/>
          <w:sz w:val="24"/>
        </w:rPr>
        <w:t>those</w:t>
      </w:r>
      <w:r w:rsidRPr="00F105C3">
        <w:rPr>
          <w:rFonts w:ascii="Times New Roman" w:hAnsi="Times New Roman"/>
          <w:sz w:val="24"/>
        </w:rPr>
        <w:t>不能同时用。故答案为：</w:t>
      </w:r>
      <w:r w:rsidRPr="00F105C3">
        <w:rPr>
          <w:rFonts w:ascii="Times New Roman" w:hAnsi="Times New Roman"/>
          <w:sz w:val="24"/>
        </w:rPr>
        <w:t>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【点评】这是考查名词适当形式的题目。注意关键词</w:t>
      </w:r>
      <w:r w:rsidRPr="00F105C3">
        <w:rPr>
          <w:rFonts w:ascii="Times New Roman" w:hAnsi="Times New Roman"/>
          <w:sz w:val="24"/>
        </w:rPr>
        <w:t>these.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9.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你</w:t>
      </w:r>
      <w:r w:rsidR="00C7178A" w:rsidRPr="00D244C9">
        <w:rPr>
          <w:rFonts w:ascii="Times New Roman" w:hAnsi="Times New Roman"/>
          <w:sz w:val="24"/>
        </w:rPr>
        <w:pict>
          <v:shape id="_x0000_i1058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喜欢</w:t>
      </w:r>
      <w:r w:rsidR="00C7178A" w:rsidRPr="00D244C9">
        <w:rPr>
          <w:rFonts w:ascii="Times New Roman" w:hAnsi="Times New Roman"/>
          <w:sz w:val="24"/>
        </w:rPr>
        <w:pict>
          <v:shape id="_x0000_i1059" type="#_x0000_t75" alt="学科网(www.zxxk.com)--教育资源门户，提供试卷、教案、课件、论文、素材及各类教学资源下载，还有大量而丰富的教学相关资讯！" style="width:1.5pt;height:.7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马吗？</w:t>
      </w:r>
      <w:r w:rsidRPr="00F105C3">
        <w:rPr>
          <w:rFonts w:ascii="Times New Roman" w:hAnsi="Times New Roman"/>
          <w:sz w:val="24"/>
        </w:rPr>
        <w:t xml:space="preserve">— ...... </w:t>
      </w:r>
      <w:r w:rsidRPr="00F105C3">
        <w:rPr>
          <w:rFonts w:ascii="Times New Roman" w:hAnsi="Times New Roman"/>
          <w:sz w:val="24"/>
        </w:rPr>
        <w:t>我喜欢熊猫。根据答语这里用否定回答，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选项和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选项都是肯定回答，只有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选项是否定回答。故答案为：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【点评】这是考查情景交际的题目。要掌握一般疑问句的回答。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10.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A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【考点】物主代词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我喜欢我的玩具猫。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我也喜欢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玩具猫。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选项是：你的，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选项是：海伦的，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选项是：你。根据句意这里做</w:t>
      </w:r>
      <w:r w:rsidRPr="00F105C3">
        <w:rPr>
          <w:rFonts w:ascii="Times New Roman" w:hAnsi="Times New Roman"/>
          <w:sz w:val="24"/>
        </w:rPr>
        <w:t>toy cat</w:t>
      </w:r>
      <w:r w:rsidRPr="00F105C3">
        <w:rPr>
          <w:rFonts w:ascii="Times New Roman" w:hAnsi="Times New Roman"/>
          <w:sz w:val="24"/>
        </w:rPr>
        <w:t>的定语用形容词性物主代词，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lastRenderedPageBreak/>
        <w:t>选项正确。故答案为：</w:t>
      </w:r>
      <w:r w:rsidRPr="00F105C3">
        <w:rPr>
          <w:rFonts w:ascii="Times New Roman" w:hAnsi="Times New Roman"/>
          <w:sz w:val="24"/>
        </w:rPr>
        <w:t>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【点评】这是考查代词的题目。要掌握物主代词的用法。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11.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杰克。你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一个蛋糕吗？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是的。根据句意这里是短语</w:t>
      </w:r>
      <w:r w:rsidRPr="00F105C3">
        <w:rPr>
          <w:rFonts w:ascii="Times New Roman" w:hAnsi="Times New Roman"/>
          <w:sz w:val="24"/>
        </w:rPr>
        <w:t>would like“</w:t>
      </w:r>
      <w:r w:rsidRPr="00F105C3">
        <w:rPr>
          <w:rFonts w:ascii="Times New Roman" w:hAnsi="Times New Roman"/>
          <w:sz w:val="24"/>
        </w:rPr>
        <w:t>想要</w:t>
      </w:r>
      <w:r w:rsidRPr="00F105C3">
        <w:rPr>
          <w:rFonts w:ascii="Times New Roman" w:hAnsi="Times New Roman"/>
          <w:sz w:val="24"/>
        </w:rPr>
        <w:t>......”</w:t>
      </w:r>
      <w:r w:rsidRPr="00F105C3">
        <w:rPr>
          <w:rFonts w:ascii="Times New Roman" w:hAnsi="Times New Roman"/>
          <w:sz w:val="24"/>
        </w:rPr>
        <w:t>，这里是一般疑问句，</w:t>
      </w:r>
      <w:r w:rsidRPr="00F105C3">
        <w:rPr>
          <w:rFonts w:ascii="Times New Roman" w:hAnsi="Times New Roman"/>
          <w:sz w:val="24"/>
        </w:rPr>
        <w:t>would</w:t>
      </w:r>
      <w:r w:rsidRPr="00F105C3">
        <w:rPr>
          <w:rFonts w:ascii="Times New Roman" w:hAnsi="Times New Roman"/>
          <w:sz w:val="24"/>
        </w:rPr>
        <w:t>提到句首即可。故答案为：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【点评】这是考查口语的题目。要掌握常用口语。</w:t>
      </w:r>
      <w:r w:rsidRPr="00F105C3">
        <w:rPr>
          <w:rFonts w:ascii="Times New Roman" w:hAnsi="Times New Roman" w:hint="eastAsia"/>
          <w:sz w:val="24"/>
        </w:rPr>
        <w:t>[</w:t>
      </w:r>
      <w:r w:rsidRPr="00F105C3">
        <w:rPr>
          <w:rFonts w:ascii="Times New Roman" w:hAnsi="Times New Roman" w:hint="eastAsia"/>
          <w:sz w:val="24"/>
        </w:rPr>
        <w:t>来源</w:t>
      </w:r>
      <w:r w:rsidRPr="00F105C3">
        <w:rPr>
          <w:rFonts w:ascii="Times New Roman" w:hAnsi="Times New Roman" w:hint="eastAsia"/>
          <w:sz w:val="24"/>
        </w:rPr>
        <w:t>:</w:t>
      </w:r>
      <w:r w:rsidRPr="00F105C3">
        <w:rPr>
          <w:rFonts w:ascii="Times New Roman" w:hAnsi="Times New Roman" w:hint="eastAsia"/>
          <w:sz w:val="24"/>
        </w:rPr>
        <w:t>学</w:t>
      </w:r>
      <w:r w:rsidRPr="00F105C3">
        <w:rPr>
          <w:rFonts w:ascii="Times New Roman" w:hAnsi="Times New Roman" w:hint="eastAsia"/>
          <w:sz w:val="24"/>
        </w:rPr>
        <w:t>+</w:t>
      </w:r>
      <w:r w:rsidRPr="00F105C3">
        <w:rPr>
          <w:rFonts w:ascii="Times New Roman" w:hAnsi="Times New Roman" w:hint="eastAsia"/>
          <w:sz w:val="24"/>
        </w:rPr>
        <w:t>科</w:t>
      </w:r>
      <w:r w:rsidRPr="00F105C3">
        <w:rPr>
          <w:rFonts w:ascii="Times New Roman" w:hAnsi="Times New Roman" w:hint="eastAsia"/>
          <w:sz w:val="24"/>
        </w:rPr>
        <w:t>+</w:t>
      </w:r>
      <w:r w:rsidRPr="00F105C3">
        <w:rPr>
          <w:rFonts w:ascii="Times New Roman" w:hAnsi="Times New Roman" w:hint="eastAsia"/>
          <w:sz w:val="24"/>
        </w:rPr>
        <w:t>网</w:t>
      </w:r>
      <w:r w:rsidRPr="00F105C3">
        <w:rPr>
          <w:rFonts w:ascii="Times New Roman" w:hAnsi="Times New Roman" w:hint="eastAsia"/>
          <w:sz w:val="24"/>
        </w:rPr>
        <w:t>]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12.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【考点】一般疑问句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你喜欢热狗吗？</w:t>
      </w:r>
      <w:r w:rsidRPr="00F105C3">
        <w:rPr>
          <w:rFonts w:ascii="Times New Roman" w:hAnsi="Times New Roman"/>
          <w:sz w:val="24"/>
        </w:rPr>
        <w:t>—</w:t>
      </w:r>
      <w:r w:rsidRPr="00F105C3">
        <w:rPr>
          <w:rFonts w:ascii="Times New Roman" w:hAnsi="Times New Roman"/>
          <w:sz w:val="24"/>
        </w:rPr>
        <w:t>是，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。这是助动词</w:t>
      </w:r>
      <w:r w:rsidRPr="00F105C3">
        <w:rPr>
          <w:rFonts w:ascii="Times New Roman" w:hAnsi="Times New Roman"/>
          <w:sz w:val="24"/>
        </w:rPr>
        <w:t>do</w:t>
      </w:r>
      <w:r w:rsidRPr="00F105C3">
        <w:rPr>
          <w:rFonts w:ascii="Times New Roman" w:hAnsi="Times New Roman"/>
          <w:sz w:val="24"/>
        </w:rPr>
        <w:t>构成的一般疑问句，肯定回答也用助动词</w:t>
      </w:r>
      <w:r w:rsidRPr="00F105C3">
        <w:rPr>
          <w:rFonts w:ascii="Times New Roman" w:hAnsi="Times New Roman"/>
          <w:sz w:val="24"/>
        </w:rPr>
        <w:t>do. B</w:t>
      </w:r>
      <w:r w:rsidRPr="00F105C3">
        <w:rPr>
          <w:rFonts w:ascii="Times New Roman" w:hAnsi="Times New Roman"/>
          <w:sz w:val="24"/>
        </w:rPr>
        <w:t>选项合适。故答案为：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【点评】这是考查疑问句回答的题目。要掌握一般疑问句的回答。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13.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【考点】不定冠词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这是什么？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它是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大象。根据问句可知这里用不定冠词，</w:t>
      </w:r>
      <w:r w:rsidRPr="00F105C3">
        <w:rPr>
          <w:rFonts w:ascii="Times New Roman" w:hAnsi="Times New Roman"/>
          <w:sz w:val="24"/>
        </w:rPr>
        <w:t>elephant</w:t>
      </w:r>
      <w:r w:rsidRPr="00F105C3">
        <w:rPr>
          <w:rFonts w:ascii="Times New Roman" w:hAnsi="Times New Roman"/>
          <w:sz w:val="24"/>
        </w:rPr>
        <w:t>是元音音素开头的单词，用不定冠词</w:t>
      </w:r>
      <w:r w:rsidRPr="00F105C3">
        <w:rPr>
          <w:rFonts w:ascii="Times New Roman" w:hAnsi="Times New Roman"/>
          <w:sz w:val="24"/>
        </w:rPr>
        <w:t xml:space="preserve">an.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【点评】这是考查不定冠词的题目。要掌握不定冠词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和</w:t>
      </w:r>
      <w:r w:rsidRPr="00F105C3">
        <w:rPr>
          <w:rFonts w:ascii="Times New Roman" w:hAnsi="Times New Roman"/>
          <w:sz w:val="24"/>
        </w:rPr>
        <w:t>an</w:t>
      </w:r>
      <w:r w:rsidRPr="00F105C3">
        <w:rPr>
          <w:rFonts w:ascii="Times New Roman" w:hAnsi="Times New Roman"/>
          <w:sz w:val="24"/>
        </w:rPr>
        <w:t>的用法。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14.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【考点】动词辨析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我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一个玩具熊猫。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我可以看一下吗？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选项是：做，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选项是：喜欢，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选项是：有。根据第二句可知这里用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选项合适。故答案为：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【点评】这是考查动词的题目。要掌握常用动词的词义。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15.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A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【考点】可数名词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你喜欢这个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吗？</w:t>
      </w:r>
      <w:r w:rsidRPr="00F105C3">
        <w:rPr>
          <w:rFonts w:ascii="Times New Roman" w:hAnsi="Times New Roman"/>
          <w:sz w:val="24"/>
        </w:rPr>
        <w:t xml:space="preserve">— </w:t>
      </w:r>
      <w:r w:rsidRPr="00F105C3">
        <w:rPr>
          <w:rFonts w:ascii="Times New Roman" w:hAnsi="Times New Roman"/>
          <w:sz w:val="24"/>
        </w:rPr>
        <w:t>不，我不。根据所给选项这里用名词</w:t>
      </w:r>
      <w:r w:rsidRPr="00F105C3">
        <w:rPr>
          <w:rFonts w:ascii="Times New Roman" w:hAnsi="Times New Roman"/>
          <w:sz w:val="24"/>
        </w:rPr>
        <w:t>lion“</w:t>
      </w:r>
      <w:r w:rsidRPr="00F105C3">
        <w:rPr>
          <w:rFonts w:ascii="Times New Roman" w:hAnsi="Times New Roman"/>
          <w:sz w:val="24"/>
        </w:rPr>
        <w:t>狮子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，前面有</w:t>
      </w:r>
      <w:r w:rsidRPr="00F105C3">
        <w:rPr>
          <w:rFonts w:ascii="Times New Roman" w:hAnsi="Times New Roman"/>
          <w:sz w:val="24"/>
        </w:rPr>
        <w:t>this</w:t>
      </w:r>
      <w:r w:rsidRPr="00F105C3">
        <w:rPr>
          <w:rFonts w:ascii="Times New Roman" w:hAnsi="Times New Roman"/>
          <w:sz w:val="24"/>
        </w:rPr>
        <w:t>修饰</w:t>
      </w:r>
      <w:r w:rsidRPr="00F105C3">
        <w:rPr>
          <w:rFonts w:ascii="Times New Roman" w:hAnsi="Times New Roman"/>
          <w:sz w:val="24"/>
        </w:rPr>
        <w:t>lion</w:t>
      </w:r>
      <w:r w:rsidRPr="00F105C3">
        <w:rPr>
          <w:rFonts w:ascii="Times New Roman" w:hAnsi="Times New Roman"/>
          <w:sz w:val="24"/>
        </w:rPr>
        <w:t>用单数即可</w:t>
      </w:r>
      <w:r w:rsidRPr="00F105C3">
        <w:rPr>
          <w:rFonts w:ascii="Times New Roman" w:hAnsi="Times New Roman"/>
          <w:sz w:val="24"/>
        </w:rPr>
        <w:t xml:space="preserve">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【点评】这是考查名词适当形式的题目。要注意关键词</w:t>
      </w:r>
      <w:r w:rsidRPr="00F105C3">
        <w:rPr>
          <w:rFonts w:ascii="Times New Roman" w:hAnsi="Times New Roman"/>
          <w:sz w:val="24"/>
        </w:rPr>
        <w:t>this"</w:t>
      </w:r>
      <w:r w:rsidRPr="00F105C3">
        <w:rPr>
          <w:rFonts w:ascii="Times New Roman" w:hAnsi="Times New Roman"/>
          <w:sz w:val="24"/>
        </w:rPr>
        <w:t>这个</w:t>
      </w:r>
      <w:r w:rsidRPr="00F105C3">
        <w:rPr>
          <w:rFonts w:ascii="Times New Roman" w:hAnsi="Times New Roman"/>
          <w:sz w:val="24"/>
        </w:rPr>
        <w:t>"</w:t>
      </w:r>
      <w:r w:rsidRPr="00F105C3">
        <w:rPr>
          <w:rFonts w:ascii="Times New Roman" w:hAnsi="Times New Roman"/>
          <w:sz w:val="24"/>
        </w:rPr>
        <w:t>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16.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【考点】可数名词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lastRenderedPageBreak/>
        <w:t>【解析】【分析】句意：刘涛喜欢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。根据这里用单词</w:t>
      </w:r>
      <w:r w:rsidRPr="00F105C3">
        <w:rPr>
          <w:rFonts w:ascii="Times New Roman" w:hAnsi="Times New Roman"/>
          <w:sz w:val="24"/>
        </w:rPr>
        <w:t>horse“</w:t>
      </w:r>
      <w:r w:rsidRPr="00F105C3">
        <w:rPr>
          <w:rFonts w:ascii="Times New Roman" w:hAnsi="Times New Roman"/>
          <w:sz w:val="24"/>
        </w:rPr>
        <w:t>马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，根据句意这里表示马这类动物，用复数</w:t>
      </w:r>
      <w:r w:rsidRPr="00F105C3">
        <w:rPr>
          <w:rFonts w:ascii="Times New Roman" w:hAnsi="Times New Roman"/>
          <w:sz w:val="24"/>
        </w:rPr>
        <w:t xml:space="preserve">horses.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【点评】这是考查名词的题目。要掌握名词的单复数。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四、根据情景完成句子，每空一词。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17.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elephants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【考点】单词拼写，情景交际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【解析】【分析】句意：我喜欢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。大象是</w:t>
      </w:r>
      <w:r w:rsidRPr="00F105C3">
        <w:rPr>
          <w:rFonts w:ascii="Times New Roman" w:hAnsi="Times New Roman"/>
          <w:sz w:val="24"/>
        </w:rPr>
        <w:t xml:space="preserve">“elephant”, </w:t>
      </w:r>
      <w:r w:rsidRPr="00F105C3">
        <w:rPr>
          <w:rFonts w:ascii="Times New Roman" w:hAnsi="Times New Roman"/>
          <w:sz w:val="24"/>
        </w:rPr>
        <w:t>这里表示这类动物，用复数</w:t>
      </w:r>
      <w:r w:rsidRPr="00F105C3">
        <w:rPr>
          <w:rFonts w:ascii="Times New Roman" w:hAnsi="Times New Roman"/>
          <w:sz w:val="24"/>
        </w:rPr>
        <w:t xml:space="preserve">elephants.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 xml:space="preserve">elephants. 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【点评】这是考查口语交际的题目。注意用单词的适当形式</w:t>
      </w:r>
      <w:r w:rsidRPr="00F105C3">
        <w:rPr>
          <w:rFonts w:ascii="Times New Roman" w:hAnsi="Times New Roman"/>
          <w:sz w:val="24"/>
        </w:rPr>
        <w:t xml:space="preserve"> </w:t>
      </w:r>
      <w:r w:rsidRPr="00F105C3">
        <w:rPr>
          <w:rFonts w:ascii="Times New Roman" w:hAnsi="Times New Roman"/>
          <w:sz w:val="24"/>
        </w:rPr>
        <w:t>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18.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>you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>horses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 xml:space="preserve">don't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喜欢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吗？</w:t>
      </w:r>
      <w:r w:rsidRPr="00F105C3">
        <w:rPr>
          <w:rFonts w:ascii="Times New Roman" w:hAnsi="Times New Roman"/>
          <w:sz w:val="24"/>
        </w:rPr>
        <w:t xml:space="preserve"> </w:t>
      </w:r>
      <w:r w:rsidRPr="00F105C3">
        <w:rPr>
          <w:rFonts w:ascii="Times New Roman" w:hAnsi="Times New Roman"/>
          <w:sz w:val="24"/>
        </w:rPr>
        <w:t>不，我</w:t>
      </w:r>
      <w:r w:rsidRPr="00F105C3">
        <w:rPr>
          <w:rFonts w:ascii="Times New Roman" w:hAnsi="Times New Roman"/>
          <w:sz w:val="24"/>
        </w:rPr>
        <w:t>......</w:t>
      </w:r>
      <w:r w:rsidRPr="00F105C3">
        <w:rPr>
          <w:rFonts w:ascii="Times New Roman" w:hAnsi="Times New Roman"/>
          <w:sz w:val="24"/>
        </w:rPr>
        <w:t>。这是一般疑问句根据答语注意用</w:t>
      </w:r>
      <w:r w:rsidRPr="00F105C3">
        <w:rPr>
          <w:rFonts w:ascii="Times New Roman" w:hAnsi="Times New Roman"/>
          <w:sz w:val="24"/>
        </w:rPr>
        <w:t>“</w:t>
      </w:r>
      <w:r w:rsidRPr="00F105C3">
        <w:rPr>
          <w:rFonts w:ascii="Times New Roman" w:hAnsi="Times New Roman"/>
          <w:sz w:val="24"/>
        </w:rPr>
        <w:t>你</w:t>
      </w:r>
      <w:r w:rsidRPr="00F105C3">
        <w:rPr>
          <w:rFonts w:ascii="Times New Roman" w:hAnsi="Times New Roman"/>
          <w:sz w:val="24"/>
        </w:rPr>
        <w:t>you”</w:t>
      </w:r>
      <w:r w:rsidRPr="00F105C3">
        <w:rPr>
          <w:rFonts w:ascii="Times New Roman" w:hAnsi="Times New Roman"/>
          <w:sz w:val="24"/>
        </w:rPr>
        <w:t>，马是</w:t>
      </w:r>
      <w:r w:rsidRPr="00F105C3">
        <w:rPr>
          <w:rFonts w:ascii="Times New Roman" w:hAnsi="Times New Roman"/>
          <w:sz w:val="24"/>
        </w:rPr>
        <w:t>horse</w:t>
      </w:r>
      <w:r w:rsidRPr="00F105C3">
        <w:rPr>
          <w:rFonts w:ascii="Times New Roman" w:hAnsi="Times New Roman"/>
          <w:sz w:val="24"/>
        </w:rPr>
        <w:t>，这里表示这类事物用复数</w:t>
      </w:r>
      <w:r w:rsidRPr="00F105C3">
        <w:rPr>
          <w:rFonts w:ascii="Times New Roman" w:hAnsi="Times New Roman"/>
          <w:sz w:val="24"/>
        </w:rPr>
        <w:t xml:space="preserve">horses, </w:t>
      </w:r>
      <w:r w:rsidRPr="00F105C3">
        <w:rPr>
          <w:rFonts w:ascii="Times New Roman" w:hAnsi="Times New Roman"/>
          <w:sz w:val="24"/>
        </w:rPr>
        <w:t>第二句是否定回答用</w:t>
      </w:r>
      <w:r w:rsidRPr="00F105C3">
        <w:rPr>
          <w:rFonts w:ascii="Times New Roman" w:hAnsi="Times New Roman"/>
          <w:sz w:val="24"/>
        </w:rPr>
        <w:t xml:space="preserve">don't. 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you</w:t>
      </w:r>
      <w:r w:rsidRPr="00F105C3">
        <w:rPr>
          <w:rFonts w:ascii="Times New Roman" w:hAnsi="Times New Roman"/>
          <w:sz w:val="24"/>
        </w:rPr>
        <w:t>，</w:t>
      </w:r>
      <w:r w:rsidRPr="00F105C3">
        <w:rPr>
          <w:rFonts w:ascii="Times New Roman" w:hAnsi="Times New Roman"/>
          <w:sz w:val="24"/>
        </w:rPr>
        <w:t>horses</w:t>
      </w:r>
      <w:r w:rsidRPr="00F105C3">
        <w:rPr>
          <w:rFonts w:ascii="Times New Roman" w:hAnsi="Times New Roman"/>
          <w:sz w:val="24"/>
        </w:rPr>
        <w:t>，</w:t>
      </w:r>
      <w:r w:rsidRPr="00F105C3">
        <w:rPr>
          <w:rFonts w:ascii="Times New Roman" w:hAnsi="Times New Roman"/>
          <w:sz w:val="24"/>
        </w:rPr>
        <w:t>don't.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【点评】这是考查口语交际</w:t>
      </w:r>
      <w:r w:rsidR="00C7178A" w:rsidRPr="00D244C9">
        <w:rPr>
          <w:rFonts w:ascii="Times New Roman" w:hAnsi="Times New Roman"/>
          <w:sz w:val="24"/>
        </w:rPr>
        <w:pict>
          <v:shape id="_x0000_i1060" type="#_x0000_t75" alt="学科网(www.zxxk.com)--教育资源门户，提供试卷、教案、课件、论文、素材及各类教学资源下载，还有大量而丰富的教学相关资讯！" style="width:2.2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的题目。要掌握一般疑问句的结构及回答。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19.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How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【解析】【分析】句意：</w:t>
      </w:r>
      <w:r w:rsidRPr="00F105C3">
        <w:rPr>
          <w:rFonts w:ascii="Times New Roman" w:hAnsi="Times New Roman"/>
          <w:sz w:val="24"/>
        </w:rPr>
        <w:t>.</w:t>
      </w:r>
      <w:r w:rsidR="00C7178A" w:rsidRPr="00D244C9">
        <w:rPr>
          <w:rFonts w:ascii="Times New Roman" w:hAnsi="Times New Roman"/>
          <w:sz w:val="24"/>
        </w:rPr>
        <w:pict>
          <v:shape id="_x0000_i1061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.....</w:t>
      </w:r>
      <w:r w:rsidRPr="00F105C3">
        <w:rPr>
          <w:rFonts w:ascii="Times New Roman" w:hAnsi="Times New Roman"/>
          <w:sz w:val="24"/>
        </w:rPr>
        <w:t>可爱。根据情境是告诉别人东西可爱用口语</w:t>
      </w:r>
      <w:r w:rsidRPr="00F105C3">
        <w:rPr>
          <w:rFonts w:ascii="Times New Roman" w:hAnsi="Times New Roman"/>
          <w:sz w:val="24"/>
        </w:rPr>
        <w:t xml:space="preserve">“How </w:t>
      </w:r>
      <w:r w:rsidR="00C7178A" w:rsidRPr="00D244C9">
        <w:rPr>
          <w:rFonts w:ascii="Times New Roman" w:hAnsi="Times New Roman"/>
          <w:sz w:val="24"/>
        </w:rPr>
        <w:pict>
          <v:shape id="_x0000_i1062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 xml:space="preserve">cute. </w:t>
      </w:r>
      <w:r w:rsidRPr="00F105C3">
        <w:rPr>
          <w:rFonts w:ascii="Times New Roman" w:hAnsi="Times New Roman"/>
          <w:sz w:val="24"/>
        </w:rPr>
        <w:t>多么可爱啊。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 xml:space="preserve">How. 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【点评】这是考查口语交际的题目。要掌握所学的常用口语。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五、找出相对应的答句。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20.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>D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>E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；</w:t>
      </w:r>
      <w:r w:rsidRPr="00F105C3">
        <w:rPr>
          <w:rFonts w:ascii="Times New Roman" w:hAnsi="Times New Roman"/>
          <w:sz w:val="24"/>
        </w:rPr>
        <w:t xml:space="preserve">C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【考点】情景交际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 w:hAnsi="Times New Roman"/>
          <w:sz w:val="24"/>
        </w:rPr>
        <w:t>）句意：看这只猴子。这是让看事物，猴子用单数，回答用</w:t>
      </w:r>
      <w:r w:rsidRPr="00F105C3">
        <w:rPr>
          <w:rFonts w:ascii="Times New Roman" w:hAnsi="Times New Roman"/>
          <w:sz w:val="24"/>
        </w:rPr>
        <w:t>B.  It's fat.“</w:t>
      </w:r>
      <w:r w:rsidRPr="00F105C3">
        <w:rPr>
          <w:rFonts w:ascii="Times New Roman" w:hAnsi="Times New Roman"/>
          <w:sz w:val="24"/>
        </w:rPr>
        <w:t>它很胖。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 w:hAnsi="Times New Roman"/>
          <w:sz w:val="24"/>
        </w:rPr>
        <w:t>）句意：你喜欢老虎吗？这是助动词</w:t>
      </w:r>
      <w:r w:rsidRPr="00F105C3">
        <w:rPr>
          <w:rFonts w:ascii="Times New Roman" w:hAnsi="Times New Roman"/>
          <w:sz w:val="24"/>
        </w:rPr>
        <w:t>do</w:t>
      </w:r>
      <w:r w:rsidRPr="00F105C3">
        <w:rPr>
          <w:rFonts w:ascii="Times New Roman" w:hAnsi="Times New Roman"/>
          <w:sz w:val="24"/>
        </w:rPr>
        <w:t>构成的一般疑问句，回答用</w:t>
      </w:r>
      <w:r w:rsidRPr="00F105C3">
        <w:rPr>
          <w:rFonts w:ascii="Times New Roman" w:hAnsi="Times New Roman"/>
          <w:sz w:val="24"/>
        </w:rPr>
        <w:t>D.  No, I don't.  I like cats.</w:t>
      </w:r>
      <w:r w:rsidRPr="00F105C3">
        <w:rPr>
          <w:rFonts w:ascii="Times New Roman" w:hAnsi="Times New Roman"/>
          <w:sz w:val="24"/>
        </w:rPr>
        <w:t>（不，我不。我喜欢猫。）故答案为：</w:t>
      </w:r>
      <w:r w:rsidRPr="00F105C3">
        <w:rPr>
          <w:rFonts w:ascii="Times New Roman" w:hAnsi="Times New Roman"/>
          <w:sz w:val="24"/>
        </w:rPr>
        <w:t>D.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 w:hAnsi="Times New Roman"/>
          <w:sz w:val="24"/>
        </w:rPr>
        <w:t>）句意：看这些猴子。这是让看事物，猴子用复数，回答用</w:t>
      </w:r>
      <w:r w:rsidRPr="00F105C3">
        <w:rPr>
          <w:rFonts w:ascii="Times New Roman" w:hAnsi="Times New Roman"/>
          <w:sz w:val="24"/>
        </w:rPr>
        <w:t>E. They're cute.“</w:t>
      </w:r>
      <w:r w:rsidRPr="00F105C3">
        <w:rPr>
          <w:rFonts w:ascii="Times New Roman" w:hAnsi="Times New Roman"/>
          <w:sz w:val="24"/>
        </w:rPr>
        <w:t>它们很好看。</w:t>
      </w:r>
      <w:r w:rsidRPr="00F105C3">
        <w:rPr>
          <w:rFonts w:ascii="Times New Roman" w:hAnsi="Times New Roman"/>
          <w:sz w:val="24"/>
        </w:rPr>
        <w:t>”</w: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E.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 w:hAnsi="Times New Roman"/>
          <w:sz w:val="24"/>
        </w:rPr>
        <w:t>）句意：你喜欢猫吗？这是助动词</w:t>
      </w:r>
      <w:r w:rsidRPr="00F105C3">
        <w:rPr>
          <w:rFonts w:ascii="Times New Roman" w:hAnsi="Times New Roman"/>
          <w:sz w:val="24"/>
        </w:rPr>
        <w:t>do</w:t>
      </w:r>
      <w:r w:rsidRPr="00F105C3">
        <w:rPr>
          <w:rFonts w:ascii="Times New Roman" w:hAnsi="Times New Roman"/>
          <w:sz w:val="24"/>
        </w:rPr>
        <w:t>构成的一般疑问句，回答用</w:t>
      </w:r>
      <w:r w:rsidRPr="00F105C3">
        <w:rPr>
          <w:rFonts w:ascii="Times New Roman" w:hAnsi="Times New Roman"/>
          <w:sz w:val="24"/>
        </w:rPr>
        <w:t>C.  Yes, I do.</w:t>
      </w:r>
      <w:r w:rsidRPr="00F105C3">
        <w:rPr>
          <w:rFonts w:ascii="Times New Roman" w:hAnsi="Times New Roman"/>
          <w:sz w:val="24"/>
        </w:rPr>
        <w:t>（是，我是。）故答案为：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lastRenderedPageBreak/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 w:hAnsi="Times New Roman"/>
          <w:sz w:val="24"/>
        </w:rPr>
        <w:t>）句意：她是谁？这是特殊疑问句，回答用</w:t>
      </w:r>
      <w:r w:rsidRPr="00F105C3">
        <w:rPr>
          <w:rFonts w:ascii="Times New Roman" w:hAnsi="Times New Roman"/>
          <w:sz w:val="24"/>
        </w:rPr>
        <w:t> A. She's my sister.</w:t>
      </w:r>
      <w:r w:rsidRPr="00F105C3">
        <w:rPr>
          <w:rFonts w:ascii="Times New Roman" w:hAnsi="Times New Roman"/>
          <w:sz w:val="24"/>
        </w:rPr>
        <w:t>（她是我的妹妹。）故答案为：</w:t>
      </w:r>
      <w:r w:rsidRPr="00F105C3">
        <w:rPr>
          <w:rFonts w:ascii="Times New Roman" w:hAnsi="Times New Roman"/>
          <w:sz w:val="24"/>
        </w:rPr>
        <w:t>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【点评】这是考查情景交际的题目。要根据问句和答语的意思匹配即可</w:t>
      </w:r>
      <w:r w:rsidR="00C7178A" w:rsidRPr="00D244C9">
        <w:rPr>
          <w:rFonts w:ascii="Times New Roman" w:hAnsi="Times New Roman"/>
          <w:sz w:val="24"/>
        </w:rPr>
        <w:pict>
          <v:shape id="_x0000_i1063" type="#_x0000_t75" alt="学科网(www.zxxk.com)--教育资源门户，提供试卷、教案、课件、论文、素材及各类教学资源下载，还有大量而丰富的教学相关资讯！" style="width:1.5pt;height:.7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六、将下列句子排列成一段通顺的对话</w:t>
      </w:r>
      <w:r w:rsidRPr="00F105C3">
        <w:rPr>
          <w:rFonts w:ascii="Times New Roman" w:hAnsi="Times New Roman"/>
          <w:sz w:val="24"/>
        </w:rPr>
        <w:t>,</w:t>
      </w:r>
      <w:r w:rsidRPr="00F105C3">
        <w:rPr>
          <w:rFonts w:ascii="Times New Roman" w:hAnsi="Times New Roman"/>
          <w:sz w:val="24"/>
        </w:rPr>
        <w:t>只写序号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21.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BDCA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【考点】语句排序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【解析】【分析】各句的汉语意思如下：</w:t>
      </w:r>
      <w:r w:rsidRPr="00F105C3">
        <w:rPr>
          <w:rFonts w:ascii="Times New Roman" w:hAnsi="Times New Roman"/>
          <w:sz w:val="24"/>
        </w:rPr>
        <w:br/>
        <w:t xml:space="preserve">A . Yes, I do. </w:t>
      </w:r>
      <w:r w:rsidRPr="00F105C3">
        <w:rPr>
          <w:rFonts w:ascii="Times New Roman" w:hAnsi="Times New Roman"/>
          <w:sz w:val="24"/>
        </w:rPr>
        <w:t>是，我是。</w:t>
      </w:r>
      <w:r w:rsidRPr="00F105C3">
        <w:rPr>
          <w:rFonts w:ascii="Times New Roman" w:hAnsi="Times New Roman"/>
          <w:sz w:val="24"/>
        </w:rPr>
        <w:br/>
        <w:t xml:space="preserve">B . Look at this monkey. </w:t>
      </w:r>
      <w:r w:rsidRPr="00F105C3">
        <w:rPr>
          <w:rFonts w:ascii="Times New Roman" w:hAnsi="Times New Roman"/>
          <w:sz w:val="24"/>
        </w:rPr>
        <w:t>看这只猴子。</w:t>
      </w:r>
      <w:r w:rsidRPr="00F105C3">
        <w:rPr>
          <w:rFonts w:ascii="Times New Roman" w:hAnsi="Times New Roman"/>
          <w:sz w:val="24"/>
        </w:rPr>
        <w:br/>
        <w:t xml:space="preserve">C . Do you like monkeys? </w:t>
      </w:r>
      <w:r w:rsidRPr="00F105C3">
        <w:rPr>
          <w:rFonts w:ascii="Times New Roman" w:hAnsi="Times New Roman"/>
          <w:sz w:val="24"/>
        </w:rPr>
        <w:t>你喜欢猴子吗？</w:t>
      </w:r>
      <w:r w:rsidRPr="00F105C3">
        <w:rPr>
          <w:rFonts w:ascii="Times New Roman" w:hAnsi="Times New Roman"/>
          <w:sz w:val="24"/>
        </w:rPr>
        <w:br/>
        <w:t xml:space="preserve">D . Wow! It's cute. </w:t>
      </w:r>
      <w:r w:rsidRPr="00F105C3">
        <w:rPr>
          <w:rFonts w:ascii="Times New Roman" w:hAnsi="Times New Roman"/>
          <w:sz w:val="24"/>
        </w:rPr>
        <w:t>哇！它很可爱。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根据句意组成对话：</w:t>
      </w:r>
      <w:r w:rsidRPr="00F105C3">
        <w:rPr>
          <w:rFonts w:ascii="Times New Roman" w:hAnsi="Times New Roman"/>
          <w:sz w:val="24"/>
        </w:rPr>
        <w:br/>
        <w:t>— Look at this monkey.</w:t>
      </w:r>
      <w:r w:rsidRPr="00F105C3">
        <w:rPr>
          <w:rFonts w:ascii="Times New Roman" w:hAnsi="Times New Roman"/>
          <w:sz w:val="24"/>
        </w:rPr>
        <w:br/>
        <w:t>— Wow! It's cute.</w:t>
      </w:r>
      <w:r w:rsidRPr="00F105C3">
        <w:rPr>
          <w:rFonts w:ascii="Times New Roman" w:hAnsi="Times New Roman"/>
          <w:sz w:val="24"/>
        </w:rPr>
        <w:br/>
        <w:t>— Do you like monkeys?</w:t>
      </w:r>
      <w:r w:rsidRPr="00F105C3">
        <w:rPr>
          <w:rFonts w:ascii="Times New Roman" w:hAnsi="Times New Roman"/>
          <w:sz w:val="24"/>
        </w:rPr>
        <w:br/>
        <w:t>—</w:t>
      </w:r>
      <w:r w:rsidR="00C7178A" w:rsidRPr="00D244C9">
        <w:rPr>
          <w:rFonts w:ascii="Times New Roman" w:hAnsi="Times New Roman"/>
          <w:sz w:val="24"/>
        </w:rPr>
        <w:pict>
          <v:shape id="_x0000_i1064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  Ye</w:t>
      </w:r>
      <w:r w:rsidR="00C7178A" w:rsidRPr="00D244C9">
        <w:rPr>
          <w:rFonts w:ascii="Times New Roman" w:hAnsi="Times New Roman"/>
          <w:sz w:val="24"/>
        </w:rPr>
        <w:pict>
          <v:shape id="_x0000_i1065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s, I do.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BDCA.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【点评】这是考查句子排序的题目。根据各句的意思组成对话即可。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七、连词成句，注意首字母要大写。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22.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>Do you like dogs</w:t>
      </w:r>
      <w:r w:rsidRPr="00F105C3">
        <w:rPr>
          <w:rFonts w:ascii="Times New Roman" w:hAnsi="Times New Roman"/>
          <w:sz w:val="24"/>
        </w:rPr>
        <w:t>？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【考点】连词成句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you</w:t>
      </w:r>
      <w:r w:rsidRPr="00F105C3">
        <w:rPr>
          <w:rFonts w:ascii="Times New Roman" w:hAnsi="Times New Roman"/>
          <w:sz w:val="24"/>
        </w:rPr>
        <w:t>你们</w:t>
      </w:r>
      <w:r w:rsidRPr="00F105C3">
        <w:rPr>
          <w:rFonts w:ascii="Times New Roman" w:hAnsi="Times New Roman"/>
          <w:sz w:val="24"/>
        </w:rPr>
        <w:t>, do</w:t>
      </w:r>
      <w:r w:rsidRPr="00F105C3">
        <w:rPr>
          <w:rFonts w:ascii="Times New Roman" w:hAnsi="Times New Roman"/>
          <w:sz w:val="24"/>
        </w:rPr>
        <w:t>助动词</w:t>
      </w:r>
      <w:r w:rsidRPr="00F105C3">
        <w:rPr>
          <w:rFonts w:ascii="Times New Roman" w:hAnsi="Times New Roman"/>
          <w:sz w:val="24"/>
        </w:rPr>
        <w:t>, dogs</w:t>
      </w:r>
      <w:r w:rsidRPr="00F105C3">
        <w:rPr>
          <w:rFonts w:ascii="Times New Roman" w:hAnsi="Times New Roman"/>
          <w:sz w:val="24"/>
        </w:rPr>
        <w:t>狗</w:t>
      </w:r>
      <w:r w:rsidRPr="00F105C3">
        <w:rPr>
          <w:rFonts w:ascii="Times New Roman" w:hAnsi="Times New Roman"/>
          <w:sz w:val="24"/>
        </w:rPr>
        <w:t>, like</w:t>
      </w:r>
      <w:r w:rsidRPr="00F105C3">
        <w:rPr>
          <w:rFonts w:ascii="Times New Roman" w:hAnsi="Times New Roman"/>
          <w:sz w:val="24"/>
        </w:rPr>
        <w:t>喜欢。根据所给问号这是组成一般疑问句，根据所给单词组成句子：你喜欢狗吗？故答案为：</w:t>
      </w:r>
      <w:r w:rsidRPr="00F105C3">
        <w:rPr>
          <w:rFonts w:ascii="Times New Roman" w:hAnsi="Times New Roman"/>
          <w:sz w:val="24"/>
        </w:rPr>
        <w:t>Do you like dogs</w:t>
      </w:r>
      <w:r w:rsidRPr="00F105C3">
        <w:rPr>
          <w:rFonts w:ascii="Times New Roman" w:hAnsi="Times New Roman"/>
          <w:sz w:val="24"/>
        </w:rPr>
        <w:t>？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【点评】这是考查连词成句的题目。要掌握一般疑问句的句子结构。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23.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They are cute and fat.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【考点】连词成句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cute</w:t>
      </w:r>
      <w:r w:rsidRPr="00F105C3">
        <w:rPr>
          <w:rFonts w:ascii="Times New Roman" w:hAnsi="Times New Roman"/>
          <w:sz w:val="24"/>
        </w:rPr>
        <w:t>可爱的</w:t>
      </w:r>
      <w:r w:rsidRPr="00F105C3">
        <w:rPr>
          <w:rFonts w:ascii="Times New Roman" w:hAnsi="Times New Roman"/>
          <w:sz w:val="24"/>
        </w:rPr>
        <w:t>, are</w:t>
      </w:r>
      <w:r w:rsidRPr="00F105C3">
        <w:rPr>
          <w:rFonts w:ascii="Times New Roman" w:hAnsi="Times New Roman"/>
          <w:sz w:val="24"/>
        </w:rPr>
        <w:t>是</w:t>
      </w:r>
      <w:r w:rsidRPr="00F105C3">
        <w:rPr>
          <w:rFonts w:ascii="Times New Roman" w:hAnsi="Times New Roman"/>
          <w:sz w:val="24"/>
        </w:rPr>
        <w:t>, fat</w:t>
      </w:r>
      <w:r w:rsidRPr="00F105C3">
        <w:rPr>
          <w:rFonts w:ascii="Times New Roman" w:hAnsi="Times New Roman"/>
          <w:sz w:val="24"/>
        </w:rPr>
        <w:t>胖的</w:t>
      </w:r>
      <w:r w:rsidRPr="00F105C3">
        <w:rPr>
          <w:rFonts w:ascii="Times New Roman" w:hAnsi="Times New Roman"/>
          <w:sz w:val="24"/>
        </w:rPr>
        <w:t>, they</w:t>
      </w:r>
      <w:r w:rsidRPr="00F105C3">
        <w:rPr>
          <w:rFonts w:ascii="Times New Roman" w:hAnsi="Times New Roman"/>
          <w:sz w:val="24"/>
        </w:rPr>
        <w:t>他们</w:t>
      </w:r>
      <w:r w:rsidRPr="00F105C3">
        <w:rPr>
          <w:rFonts w:ascii="Times New Roman" w:hAnsi="Times New Roman"/>
          <w:sz w:val="24"/>
        </w:rPr>
        <w:t>, and</w:t>
      </w:r>
      <w:r w:rsidRPr="00F105C3">
        <w:rPr>
          <w:rFonts w:ascii="Times New Roman" w:hAnsi="Times New Roman"/>
          <w:sz w:val="24"/>
        </w:rPr>
        <w:t>和。根据所给句号这是组成陈述句，根据所给单词组成句子：他们又胖又可爱。故答案为：</w:t>
      </w:r>
      <w:r w:rsidRPr="00F105C3">
        <w:rPr>
          <w:rFonts w:ascii="Times New Roman" w:hAnsi="Times New Roman"/>
          <w:sz w:val="24"/>
        </w:rPr>
        <w:t>They are cute and fat.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【点评】这是考查连词成句的题目。要注意</w:t>
      </w:r>
      <w:r w:rsidRPr="00F105C3">
        <w:rPr>
          <w:rFonts w:ascii="Times New Roman" w:hAnsi="Times New Roman"/>
          <w:sz w:val="24"/>
        </w:rPr>
        <w:t>and</w:t>
      </w:r>
      <w:r w:rsidRPr="00F105C3">
        <w:rPr>
          <w:rFonts w:ascii="Times New Roman" w:hAnsi="Times New Roman"/>
          <w:sz w:val="24"/>
        </w:rPr>
        <w:t>的用法。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24.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I like those lions.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【考点】连词成句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lastRenderedPageBreak/>
        <w:t>【解析】【分析】</w:t>
      </w:r>
      <w:r w:rsidRPr="00F105C3">
        <w:rPr>
          <w:rFonts w:ascii="Times New Roman" w:hAnsi="Times New Roman"/>
          <w:sz w:val="24"/>
        </w:rPr>
        <w:t>like</w:t>
      </w:r>
      <w:r w:rsidRPr="00F105C3">
        <w:rPr>
          <w:rFonts w:ascii="Times New Roman" w:hAnsi="Times New Roman"/>
          <w:sz w:val="24"/>
        </w:rPr>
        <w:t>喜欢</w:t>
      </w:r>
      <w:r w:rsidRPr="00F105C3">
        <w:rPr>
          <w:rFonts w:ascii="Times New Roman" w:hAnsi="Times New Roman"/>
          <w:sz w:val="24"/>
        </w:rPr>
        <w:t xml:space="preserve">, </w:t>
      </w:r>
      <w:r w:rsidR="00C7178A" w:rsidRPr="00D244C9">
        <w:rPr>
          <w:rFonts w:ascii="Times New Roman" w:hAnsi="Times New Roman"/>
          <w:sz w:val="24"/>
        </w:rPr>
        <w:pict>
          <v:shape id="_x0000_i1066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those</w:t>
      </w:r>
      <w:r w:rsidRPr="00F105C3">
        <w:rPr>
          <w:rFonts w:ascii="Times New Roman" w:hAnsi="Times New Roman"/>
          <w:sz w:val="24"/>
        </w:rPr>
        <w:t>这些</w:t>
      </w:r>
      <w:r w:rsidRPr="00F105C3">
        <w:rPr>
          <w:rFonts w:ascii="Times New Roman" w:hAnsi="Times New Roman"/>
          <w:sz w:val="24"/>
        </w:rPr>
        <w:t>, lions</w:t>
      </w:r>
      <w:r w:rsidRPr="00F105C3">
        <w:rPr>
          <w:rFonts w:ascii="Times New Roman" w:hAnsi="Times New Roman"/>
          <w:sz w:val="24"/>
        </w:rPr>
        <w:t>狮子</w:t>
      </w:r>
      <w:r w:rsidRPr="00F105C3">
        <w:rPr>
          <w:rFonts w:ascii="Times New Roman" w:hAnsi="Times New Roman"/>
          <w:sz w:val="24"/>
        </w:rPr>
        <w:t>, I</w:t>
      </w:r>
      <w:r w:rsidRPr="00F105C3">
        <w:rPr>
          <w:rFonts w:ascii="Times New Roman" w:hAnsi="Times New Roman"/>
          <w:sz w:val="24"/>
        </w:rPr>
        <w:t>我。根据所给句号组成陈述句，根据所给单词组成句子：我喜欢狮子。故答案为：</w:t>
      </w:r>
      <w:r w:rsidRPr="00F105C3">
        <w:rPr>
          <w:rFonts w:ascii="Times New Roman" w:hAnsi="Times New Roman"/>
          <w:sz w:val="24"/>
        </w:rPr>
        <w:t>I like those lions.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【点评】这是考查连词成句的题目。要掌握陈述句的句子结构。</w:t>
      </w:r>
      <w:r w:rsidRPr="00F105C3">
        <w:rPr>
          <w:rFonts w:ascii="Times New Roman" w:hAnsi="Times New Roman" w:hint="eastAsia"/>
          <w:sz w:val="24"/>
        </w:rPr>
        <w:t>[</w:t>
      </w:r>
      <w:r w:rsidRPr="00F105C3">
        <w:rPr>
          <w:rFonts w:ascii="Times New Roman" w:hAnsi="Times New Roman" w:hint="eastAsia"/>
          <w:sz w:val="24"/>
        </w:rPr>
        <w:t>来源</w:t>
      </w:r>
      <w:r w:rsidRPr="00F105C3">
        <w:rPr>
          <w:rFonts w:ascii="Times New Roman" w:hAnsi="Times New Roman" w:hint="eastAsia"/>
          <w:sz w:val="24"/>
        </w:rPr>
        <w:t>:</w:t>
      </w:r>
      <w:r w:rsidRPr="00F105C3">
        <w:rPr>
          <w:rFonts w:ascii="Times New Roman" w:hAnsi="Times New Roman" w:hint="eastAsia"/>
          <w:sz w:val="24"/>
        </w:rPr>
        <w:t>学</w:t>
      </w:r>
      <w:r w:rsidRPr="00F105C3">
        <w:rPr>
          <w:rFonts w:ascii="Times New Roman" w:hAnsi="Times New Roman" w:hint="eastAsia"/>
          <w:sz w:val="24"/>
        </w:rPr>
        <w:t>*</w:t>
      </w:r>
      <w:r w:rsidRPr="00F105C3">
        <w:rPr>
          <w:rFonts w:ascii="Times New Roman" w:hAnsi="Times New Roman" w:hint="eastAsia"/>
          <w:sz w:val="24"/>
        </w:rPr>
        <w:t>科</w:t>
      </w:r>
      <w:r w:rsidRPr="00F105C3">
        <w:rPr>
          <w:rFonts w:ascii="Times New Roman" w:hAnsi="Times New Roman" w:hint="eastAsia"/>
          <w:sz w:val="24"/>
        </w:rPr>
        <w:t>*</w:t>
      </w:r>
      <w:r w:rsidRPr="00F105C3">
        <w:rPr>
          <w:rFonts w:ascii="Times New Roman" w:hAnsi="Times New Roman" w:hint="eastAsia"/>
          <w:sz w:val="24"/>
        </w:rPr>
        <w:t>网</w:t>
      </w:r>
      <w:r w:rsidRPr="00F105C3">
        <w:rPr>
          <w:rFonts w:ascii="Times New Roman" w:hAnsi="Times New Roman" w:hint="eastAsia"/>
          <w:sz w:val="24"/>
        </w:rPr>
        <w:t>]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25.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Look at this monkey.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【考点】连词成句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at</w:t>
      </w:r>
      <w:r w:rsidRPr="00F105C3">
        <w:rPr>
          <w:rFonts w:ascii="Times New Roman" w:hAnsi="Times New Roman"/>
          <w:sz w:val="24"/>
        </w:rPr>
        <w:t>在</w:t>
      </w:r>
      <w:r w:rsidRPr="00F105C3">
        <w:rPr>
          <w:rFonts w:ascii="Times New Roman" w:hAnsi="Times New Roman"/>
          <w:sz w:val="24"/>
        </w:rPr>
        <w:t>......, this</w:t>
      </w:r>
      <w:r w:rsidRPr="00F105C3">
        <w:rPr>
          <w:rFonts w:ascii="Times New Roman" w:hAnsi="Times New Roman"/>
          <w:sz w:val="24"/>
        </w:rPr>
        <w:t>这个</w:t>
      </w:r>
      <w:r w:rsidRPr="00F105C3">
        <w:rPr>
          <w:rFonts w:ascii="Times New Roman" w:hAnsi="Times New Roman"/>
          <w:sz w:val="24"/>
        </w:rPr>
        <w:t>, look</w:t>
      </w:r>
      <w:r w:rsidRPr="00F105C3">
        <w:rPr>
          <w:rFonts w:ascii="Times New Roman" w:hAnsi="Times New Roman"/>
          <w:sz w:val="24"/>
        </w:rPr>
        <w:t>看</w:t>
      </w:r>
      <w:r w:rsidRPr="00F105C3">
        <w:rPr>
          <w:rFonts w:ascii="Times New Roman" w:hAnsi="Times New Roman"/>
          <w:sz w:val="24"/>
        </w:rPr>
        <w:t>, monkey</w:t>
      </w:r>
      <w:r w:rsidRPr="00F105C3">
        <w:rPr>
          <w:rFonts w:ascii="Times New Roman" w:hAnsi="Times New Roman"/>
          <w:sz w:val="24"/>
        </w:rPr>
        <w:t>猴子。根据所给句号这是组成陈述句，根据所给单词组成祈使句：看这只猴</w:t>
      </w:r>
      <w:r w:rsidR="00C7178A" w:rsidRPr="00D244C9">
        <w:rPr>
          <w:rFonts w:ascii="Times New Roman" w:hAnsi="Times New Roman"/>
          <w:sz w:val="24"/>
        </w:rPr>
        <w:pict>
          <v:shape id="_x0000_i1067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子。故答案为：</w:t>
      </w:r>
      <w:r w:rsidRPr="00F105C3">
        <w:rPr>
          <w:rFonts w:ascii="Times New Roman" w:hAnsi="Times New Roman"/>
          <w:sz w:val="24"/>
        </w:rPr>
        <w:t>Look at this monkey.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【点评】这是考查连词成句的题目。要掌握短语</w:t>
      </w:r>
      <w:r w:rsidRPr="00F105C3">
        <w:rPr>
          <w:rFonts w:ascii="Times New Roman" w:hAnsi="Times New Roman"/>
          <w:sz w:val="24"/>
        </w:rPr>
        <w:t>look at.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26.</w:t>
      </w:r>
      <w:r w:rsidRPr="00F105C3">
        <w:rPr>
          <w:rFonts w:ascii="Times New Roman" w:hAnsi="Times New Roman"/>
          <w:sz w:val="24"/>
        </w:rPr>
        <w:t>【答案】</w:t>
      </w:r>
      <w:r w:rsidRPr="00F105C3">
        <w:rPr>
          <w:rFonts w:ascii="Times New Roman" w:hAnsi="Times New Roman"/>
          <w:sz w:val="24"/>
        </w:rPr>
        <w:t xml:space="preserve">Would you like an apple?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【考点】连词成句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</w:t>
      </w:r>
      <w:r w:rsidRPr="00F105C3">
        <w:rPr>
          <w:rFonts w:ascii="Times New Roman" w:hAnsi="Times New Roman"/>
          <w:sz w:val="24"/>
        </w:rPr>
        <w:t>You</w:t>
      </w:r>
      <w:r w:rsidRPr="00F105C3">
        <w:rPr>
          <w:rFonts w:ascii="Times New Roman" w:hAnsi="Times New Roman"/>
          <w:sz w:val="24"/>
        </w:rPr>
        <w:t>你</w:t>
      </w:r>
      <w:r w:rsidRPr="00F105C3">
        <w:rPr>
          <w:rFonts w:ascii="Times New Roman" w:hAnsi="Times New Roman"/>
          <w:sz w:val="24"/>
        </w:rPr>
        <w:t>, would</w:t>
      </w:r>
      <w:r w:rsidRPr="00F105C3">
        <w:rPr>
          <w:rFonts w:ascii="Times New Roman" w:hAnsi="Times New Roman"/>
          <w:sz w:val="24"/>
        </w:rPr>
        <w:t>将</w:t>
      </w:r>
      <w:r w:rsidRPr="00F105C3">
        <w:rPr>
          <w:rFonts w:ascii="Times New Roman" w:hAnsi="Times New Roman"/>
          <w:sz w:val="24"/>
        </w:rPr>
        <w:t>, an</w:t>
      </w:r>
      <w:r w:rsidRPr="00F105C3">
        <w:rPr>
          <w:rFonts w:ascii="Times New Roman" w:hAnsi="Times New Roman"/>
          <w:sz w:val="24"/>
        </w:rPr>
        <w:t>不定冠词，</w:t>
      </w:r>
      <w:r w:rsidRPr="00F105C3">
        <w:rPr>
          <w:rFonts w:ascii="Times New Roman" w:hAnsi="Times New Roman"/>
          <w:sz w:val="24"/>
        </w:rPr>
        <w:t>like</w:t>
      </w:r>
      <w:r w:rsidRPr="00F105C3">
        <w:rPr>
          <w:rFonts w:ascii="Times New Roman" w:hAnsi="Times New Roman"/>
          <w:sz w:val="24"/>
        </w:rPr>
        <w:t>喜欢</w:t>
      </w:r>
      <w:r w:rsidRPr="00F105C3">
        <w:rPr>
          <w:rFonts w:ascii="Times New Roman" w:hAnsi="Times New Roman"/>
          <w:sz w:val="24"/>
        </w:rPr>
        <w:t>, apple</w:t>
      </w:r>
      <w:r w:rsidRPr="00F105C3">
        <w:rPr>
          <w:rFonts w:ascii="Times New Roman" w:hAnsi="Times New Roman"/>
          <w:sz w:val="24"/>
        </w:rPr>
        <w:t>苹果。根据所给句号这是组成疑问句，根据所给单词这是</w:t>
      </w:r>
      <w:r w:rsidRPr="00F105C3">
        <w:rPr>
          <w:rFonts w:ascii="Times New Roman" w:hAnsi="Times New Roman"/>
          <w:sz w:val="24"/>
        </w:rPr>
        <w:t>would like</w:t>
      </w:r>
      <w:r w:rsidRPr="00F105C3">
        <w:rPr>
          <w:rFonts w:ascii="Times New Roman" w:hAnsi="Times New Roman"/>
          <w:sz w:val="24"/>
        </w:rPr>
        <w:t>短语组成的一般疑问句，组成句子：你想要一个苹果吗？故答案为：</w:t>
      </w:r>
      <w:r w:rsidRPr="00F105C3">
        <w:rPr>
          <w:rFonts w:ascii="Times New Roman" w:hAnsi="Times New Roman"/>
          <w:sz w:val="24"/>
        </w:rPr>
        <w:t>Would you like an apple?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【点评】这是考查连词成句的题目。要掌握一般疑问句的结构。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八、阅读理解</w:t>
      </w:r>
      <w:r w:rsidRPr="00F105C3">
        <w:rPr>
          <w:rFonts w:ascii="Times New Roman" w:hAnsi="Times New Roman"/>
          <w:sz w:val="24"/>
        </w:rPr>
        <w:t xml:space="preserve">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27.</w:t>
      </w:r>
      <w:r w:rsidRPr="00F105C3">
        <w:rPr>
          <w:rFonts w:ascii="Times New Roman" w:hAnsi="Times New Roman"/>
          <w:sz w:val="24"/>
        </w:rPr>
        <w:t>【答案】（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 w:hAnsi="Times New Roman"/>
          <w:sz w:val="24"/>
        </w:rPr>
        <w:t>）</w:t>
      </w:r>
      <w:r w:rsidRPr="00F105C3">
        <w:rPr>
          <w:rFonts w:ascii="Times New Roman" w:hAnsi="Times New Roman"/>
          <w:sz w:val="24"/>
        </w:rPr>
        <w:t xml:space="preserve">A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【考点】阅读理解</w:t>
      </w:r>
      <w:r w:rsidRPr="00F105C3">
        <w:rPr>
          <w:rFonts w:ascii="Times New Roman" w:hAnsi="Times New Roman"/>
          <w:sz w:val="24"/>
        </w:rPr>
        <w:t xml:space="preserve">   </w:t>
      </w:r>
    </w:p>
    <w:p w:rsidR="004D5A3A" w:rsidRPr="00F105C3" w:rsidRDefault="00E25230" w:rsidP="00F105C3">
      <w:pPr>
        <w:spacing w:after="0" w:line="360" w:lineRule="auto"/>
        <w:rPr>
          <w:rFonts w:ascii="Times New Roman" w:hAnsi="Times New Roman"/>
          <w:sz w:val="24"/>
        </w:rPr>
      </w:pPr>
      <w:r w:rsidRPr="00F105C3">
        <w:rPr>
          <w:rFonts w:ascii="Times New Roman" w:hAnsi="Times New Roman"/>
          <w:sz w:val="24"/>
        </w:rPr>
        <w:t>【解析】【分析】这是一篇</w:t>
      </w:r>
      <w:r w:rsidRPr="00F105C3">
        <w:rPr>
          <w:rFonts w:ascii="Times New Roman" w:hAnsi="Times New Roman"/>
          <w:sz w:val="24"/>
        </w:rPr>
        <w:t>Mike</w:t>
      </w:r>
      <w:r w:rsidRPr="00F105C3">
        <w:rPr>
          <w:rFonts w:ascii="Times New Roman" w:hAnsi="Times New Roman"/>
          <w:sz w:val="24"/>
        </w:rPr>
        <w:t>妈妈让他猜礼物的对话。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1</w:t>
      </w:r>
      <w:r w:rsidRPr="00F105C3">
        <w:rPr>
          <w:rFonts w:ascii="Times New Roman" w:hAnsi="Times New Roman"/>
          <w:sz w:val="24"/>
        </w:rPr>
        <w:t>）根据对话叙述</w:t>
      </w:r>
      <w:r w:rsidRPr="00F105C3">
        <w:rPr>
          <w:rFonts w:ascii="Times New Roman" w:hAnsi="Times New Roman"/>
          <w:sz w:val="24"/>
        </w:rPr>
        <w:t>A toy horse!</w:t>
      </w:r>
      <w:r w:rsidRPr="00F105C3">
        <w:rPr>
          <w:rFonts w:ascii="Times New Roman" w:hAnsi="Times New Roman"/>
          <w:sz w:val="24"/>
        </w:rPr>
        <w:t>（一匹玩具马！）可知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2</w:t>
      </w:r>
      <w:r w:rsidRPr="00F105C3">
        <w:rPr>
          <w:rFonts w:ascii="Times New Roman" w:hAnsi="Times New Roman"/>
          <w:sz w:val="24"/>
        </w:rPr>
        <w:t>）根据对话叙述</w:t>
      </w:r>
      <w:r w:rsidRPr="00F105C3">
        <w:rPr>
          <w:rFonts w:ascii="Times New Roman" w:hAnsi="Times New Roman"/>
          <w:sz w:val="24"/>
        </w:rPr>
        <w:t>Look at this brown box.</w:t>
      </w:r>
      <w:r w:rsidRPr="00F105C3">
        <w:rPr>
          <w:rFonts w:ascii="Times New Roman" w:hAnsi="Times New Roman"/>
          <w:sz w:val="24"/>
        </w:rPr>
        <w:t>（看这个棕色的盒子。）可知是棕色的。</w:t>
      </w:r>
      <w:r w:rsidRPr="00F105C3">
        <w:rPr>
          <w:rFonts w:ascii="Times New Roman" w:hAnsi="Times New Roman"/>
          <w:sz w:val="24"/>
        </w:rPr>
        <w:t>C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C.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3</w:t>
      </w:r>
      <w:r w:rsidRPr="00F105C3">
        <w:rPr>
          <w:rFonts w:ascii="Times New Roman" w:hAnsi="Times New Roman"/>
          <w:sz w:val="24"/>
        </w:rPr>
        <w:t>）根据对话叙述</w:t>
      </w:r>
      <w:r w:rsidRPr="00F105C3">
        <w:rPr>
          <w:rFonts w:ascii="Times New Roman" w:hAnsi="Times New Roman"/>
          <w:sz w:val="24"/>
        </w:rPr>
        <w:t>Look at this brown box.</w:t>
      </w:r>
      <w:r w:rsidRPr="00F105C3">
        <w:rPr>
          <w:rFonts w:ascii="Times New Roman" w:hAnsi="Times New Roman"/>
          <w:sz w:val="24"/>
        </w:rPr>
        <w:t>（看这个棕色的盒子。）可知是在盒子里。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4</w:t>
      </w:r>
      <w:r w:rsidRPr="00F105C3">
        <w:rPr>
          <w:rFonts w:ascii="Times New Roman" w:hAnsi="Times New Roman"/>
          <w:sz w:val="24"/>
        </w:rPr>
        <w:t>）根据对话叙述</w:t>
      </w:r>
      <w:r w:rsidRPr="00F105C3">
        <w:rPr>
          <w:rFonts w:ascii="Times New Roman" w:hAnsi="Times New Roman"/>
          <w:sz w:val="24"/>
        </w:rPr>
        <w:t xml:space="preserve">I like it. </w:t>
      </w:r>
      <w:r w:rsidRPr="00F105C3">
        <w:rPr>
          <w:rFonts w:ascii="Times New Roman" w:hAnsi="Times New Roman"/>
          <w:sz w:val="24"/>
        </w:rPr>
        <w:t>（我喜欢它。）可知用肯定回答。</w:t>
      </w:r>
      <w:r w:rsidRPr="00F105C3">
        <w:rPr>
          <w:rFonts w:ascii="Times New Roman" w:hAnsi="Times New Roman"/>
          <w:sz w:val="24"/>
        </w:rPr>
        <w:t>B</w:t>
      </w:r>
      <w:r w:rsidRPr="00F105C3">
        <w:rPr>
          <w:rFonts w:ascii="Times New Roman" w:hAnsi="Times New Roman"/>
          <w:sz w:val="24"/>
        </w:rPr>
        <w:t>选项正确。</w:t>
      </w:r>
      <w:r w:rsidR="00C7178A" w:rsidRPr="00D244C9">
        <w:rPr>
          <w:rFonts w:ascii="Times New Roman" w:hAnsi="Times New Roman"/>
          <w:sz w:val="24"/>
        </w:rPr>
        <w:pict>
          <v:shape id="_x0000_i1068" type="#_x0000_t75" alt="学科网(www.zxxk.com)--教育资源门户，提供试卷、教案、课件、论文、素材及各类教学资源下载，还有大量而丰富的教学相关资讯！" style="width:1.5pt;height:1.5pt">
            <v:imagedata r:id="rId16" o:title="92782411939"/>
          </v:shape>
        </w:pict>
      </w:r>
      <w:r w:rsidRPr="00F105C3">
        <w:rPr>
          <w:rFonts w:ascii="Times New Roman" w:hAnsi="Times New Roman"/>
          <w:sz w:val="24"/>
        </w:rPr>
        <w:t>故答案为：</w:t>
      </w:r>
      <w:r w:rsidRPr="00F105C3">
        <w:rPr>
          <w:rFonts w:ascii="Times New Roman" w:hAnsi="Times New Roman"/>
          <w:sz w:val="24"/>
        </w:rPr>
        <w:t>B.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（</w:t>
      </w:r>
      <w:r w:rsidRPr="00F105C3">
        <w:rPr>
          <w:rFonts w:ascii="Times New Roman" w:hAnsi="Times New Roman"/>
          <w:sz w:val="24"/>
        </w:rPr>
        <w:t>5</w:t>
      </w:r>
      <w:r w:rsidRPr="00F105C3">
        <w:rPr>
          <w:rFonts w:ascii="Times New Roman" w:hAnsi="Times New Roman"/>
          <w:sz w:val="24"/>
        </w:rPr>
        <w:t>）根据对话叙述</w:t>
      </w:r>
      <w:r w:rsidRPr="00F105C3">
        <w:rPr>
          <w:rFonts w:ascii="Times New Roman" w:hAnsi="Times New Roman"/>
          <w:sz w:val="24"/>
        </w:rPr>
        <w:t xml:space="preserve"> Thank you, Mum!</w:t>
      </w:r>
      <w:r w:rsidRPr="00F105C3">
        <w:rPr>
          <w:rFonts w:ascii="Times New Roman" w:hAnsi="Times New Roman"/>
          <w:sz w:val="24"/>
        </w:rPr>
        <w:t>（谢谢，妈妈！）可知是妈妈给</w:t>
      </w:r>
      <w:r w:rsidRPr="00F105C3">
        <w:rPr>
          <w:rFonts w:ascii="Times New Roman" w:hAnsi="Times New Roman"/>
          <w:sz w:val="24"/>
        </w:rPr>
        <w:t>Mike</w:t>
      </w:r>
      <w:r w:rsidRPr="00F105C3">
        <w:rPr>
          <w:rFonts w:ascii="Times New Roman" w:hAnsi="Times New Roman"/>
          <w:sz w:val="24"/>
        </w:rPr>
        <w:t>的。</w:t>
      </w:r>
      <w:r w:rsidRPr="00F105C3">
        <w:rPr>
          <w:rFonts w:ascii="Times New Roman" w:hAnsi="Times New Roman"/>
          <w:sz w:val="24"/>
        </w:rPr>
        <w:t>A</w:t>
      </w:r>
      <w:r w:rsidRPr="00F105C3">
        <w:rPr>
          <w:rFonts w:ascii="Times New Roman" w:hAnsi="Times New Roman"/>
          <w:sz w:val="24"/>
        </w:rPr>
        <w:t>选项正确。故答案为：</w:t>
      </w:r>
      <w:r w:rsidRPr="00F105C3">
        <w:rPr>
          <w:rFonts w:ascii="Times New Roman" w:hAnsi="Times New Roman"/>
          <w:sz w:val="24"/>
        </w:rPr>
        <w:t>A.</w:t>
      </w:r>
      <w:r w:rsidRPr="00F105C3">
        <w:rPr>
          <w:rFonts w:ascii="Times New Roman" w:hAnsi="Times New Roman"/>
          <w:sz w:val="24"/>
        </w:rPr>
        <w:br/>
      </w:r>
      <w:r w:rsidRPr="00F105C3">
        <w:rPr>
          <w:rFonts w:ascii="Times New Roman" w:hAnsi="Times New Roman"/>
          <w:sz w:val="24"/>
        </w:rPr>
        <w:t>【点评】这是考查阅读理解的题目。要掌握对话的内容，然后根据对话来选择合适的选项。</w:t>
      </w:r>
    </w:p>
    <w:sectPr w:rsidR="004D5A3A" w:rsidRPr="00F105C3" w:rsidSect="004D5A3A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954" w:rsidRDefault="00641954" w:rsidP="004D5A3A">
      <w:pPr>
        <w:spacing w:after="0" w:line="240" w:lineRule="auto"/>
      </w:pPr>
      <w:r>
        <w:separator/>
      </w:r>
    </w:p>
  </w:endnote>
  <w:endnote w:type="continuationSeparator" w:id="1">
    <w:p w:rsidR="00641954" w:rsidRDefault="00641954" w:rsidP="004D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954" w:rsidRDefault="00641954" w:rsidP="004D5A3A">
      <w:pPr>
        <w:spacing w:after="0" w:line="240" w:lineRule="auto"/>
      </w:pPr>
      <w:r>
        <w:separator/>
      </w:r>
    </w:p>
  </w:footnote>
  <w:footnote w:type="continuationSeparator" w:id="1">
    <w:p w:rsidR="00641954" w:rsidRDefault="00641954" w:rsidP="004D5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A05418C"/>
    <w:multiLevelType w:val="hybridMultilevel"/>
    <w:tmpl w:val="ABE2AB50"/>
    <w:lvl w:ilvl="0" w:tplc="24266361">
      <w:start w:val="1"/>
      <w:numFmt w:val="decimal"/>
      <w:lvlText w:val="%1."/>
      <w:lvlJc w:val="left"/>
      <w:pPr>
        <w:ind w:left="720" w:hanging="360"/>
      </w:pPr>
    </w:lvl>
    <w:lvl w:ilvl="1" w:tplc="24266361" w:tentative="1">
      <w:start w:val="1"/>
      <w:numFmt w:val="lowerLetter"/>
      <w:lvlText w:val="%2."/>
      <w:lvlJc w:val="left"/>
      <w:pPr>
        <w:ind w:left="1440" w:hanging="360"/>
      </w:pPr>
    </w:lvl>
    <w:lvl w:ilvl="2" w:tplc="24266361" w:tentative="1">
      <w:start w:val="1"/>
      <w:numFmt w:val="lowerRoman"/>
      <w:lvlText w:val="%3."/>
      <w:lvlJc w:val="right"/>
      <w:pPr>
        <w:ind w:left="2160" w:hanging="180"/>
      </w:pPr>
    </w:lvl>
    <w:lvl w:ilvl="3" w:tplc="24266361" w:tentative="1">
      <w:start w:val="1"/>
      <w:numFmt w:val="decimal"/>
      <w:lvlText w:val="%4."/>
      <w:lvlJc w:val="left"/>
      <w:pPr>
        <w:ind w:left="2880" w:hanging="360"/>
      </w:pPr>
    </w:lvl>
    <w:lvl w:ilvl="4" w:tplc="24266361" w:tentative="1">
      <w:start w:val="1"/>
      <w:numFmt w:val="lowerLetter"/>
      <w:lvlText w:val="%5."/>
      <w:lvlJc w:val="left"/>
      <w:pPr>
        <w:ind w:left="3600" w:hanging="360"/>
      </w:pPr>
    </w:lvl>
    <w:lvl w:ilvl="5" w:tplc="24266361" w:tentative="1">
      <w:start w:val="1"/>
      <w:numFmt w:val="lowerRoman"/>
      <w:lvlText w:val="%6."/>
      <w:lvlJc w:val="right"/>
      <w:pPr>
        <w:ind w:left="4320" w:hanging="180"/>
      </w:pPr>
    </w:lvl>
    <w:lvl w:ilvl="6" w:tplc="24266361" w:tentative="1">
      <w:start w:val="1"/>
      <w:numFmt w:val="decimal"/>
      <w:lvlText w:val="%7."/>
      <w:lvlJc w:val="left"/>
      <w:pPr>
        <w:ind w:left="5040" w:hanging="360"/>
      </w:pPr>
    </w:lvl>
    <w:lvl w:ilvl="7" w:tplc="24266361" w:tentative="1">
      <w:start w:val="1"/>
      <w:numFmt w:val="lowerLetter"/>
      <w:lvlText w:val="%8."/>
      <w:lvlJc w:val="left"/>
      <w:pPr>
        <w:ind w:left="5760" w:hanging="360"/>
      </w:pPr>
    </w:lvl>
    <w:lvl w:ilvl="8" w:tplc="242663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7E55E52"/>
    <w:multiLevelType w:val="hybridMultilevel"/>
    <w:tmpl w:val="96EEA936"/>
    <w:lvl w:ilvl="0" w:tplc="70947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5A3A"/>
    <w:rsid w:val="0052166A"/>
    <w:rsid w:val="00570E98"/>
    <w:rsid w:val="0064195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37E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333"/>
    <w:rsid w:val="00AE4496"/>
    <w:rsid w:val="00AF3E37"/>
    <w:rsid w:val="00B255F7"/>
    <w:rsid w:val="00B63FEF"/>
    <w:rsid w:val="00B71ACD"/>
    <w:rsid w:val="00C00B1C"/>
    <w:rsid w:val="00C205D4"/>
    <w:rsid w:val="00C26A2D"/>
    <w:rsid w:val="00C7178A"/>
    <w:rsid w:val="00C84C25"/>
    <w:rsid w:val="00D035E3"/>
    <w:rsid w:val="00D2160C"/>
    <w:rsid w:val="00D244C9"/>
    <w:rsid w:val="00D36692"/>
    <w:rsid w:val="00D51F5D"/>
    <w:rsid w:val="00D67A68"/>
    <w:rsid w:val="00DA5268"/>
    <w:rsid w:val="00DC3A35"/>
    <w:rsid w:val="00DD58AD"/>
    <w:rsid w:val="00E200C6"/>
    <w:rsid w:val="00E25230"/>
    <w:rsid w:val="00E629F3"/>
    <w:rsid w:val="00E7434B"/>
    <w:rsid w:val="00E74CE9"/>
    <w:rsid w:val="00E84440"/>
    <w:rsid w:val="00EA7F9A"/>
    <w:rsid w:val="00ED4BBB"/>
    <w:rsid w:val="00EE6DE3"/>
    <w:rsid w:val="00EE7645"/>
    <w:rsid w:val="00F105C3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A3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D5A3A"/>
    <w:rPr>
      <w:rFonts w:ascii="Times New Roman" w:hAnsi="Times New Roman"/>
      <w:sz w:val="18"/>
      <w:szCs w:val="18"/>
      <w:lang/>
    </w:rPr>
  </w:style>
  <w:style w:type="paragraph" w:styleId="a4">
    <w:name w:val="footer"/>
    <w:basedOn w:val="a"/>
    <w:link w:val="Char0"/>
    <w:uiPriority w:val="99"/>
    <w:unhideWhenUsed/>
    <w:qFormat/>
    <w:rsid w:val="004D5A3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  <w:lang/>
    </w:rPr>
  </w:style>
  <w:style w:type="paragraph" w:styleId="a5">
    <w:name w:val="header"/>
    <w:basedOn w:val="a"/>
    <w:link w:val="Char1"/>
    <w:uiPriority w:val="99"/>
    <w:unhideWhenUsed/>
    <w:qFormat/>
    <w:rsid w:val="004D5A3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  <w:lang/>
    </w:rPr>
  </w:style>
  <w:style w:type="character" w:customStyle="1" w:styleId="Char1">
    <w:name w:val="页眉 Char"/>
    <w:link w:val="a5"/>
    <w:uiPriority w:val="99"/>
    <w:qFormat/>
    <w:rsid w:val="004D5A3A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4D5A3A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4D5A3A"/>
    <w:rPr>
      <w:sz w:val="18"/>
      <w:szCs w:val="18"/>
    </w:rPr>
  </w:style>
  <w:style w:type="paragraph" w:customStyle="1" w:styleId="1">
    <w:name w:val="正文1"/>
    <w:qFormat/>
    <w:rsid w:val="004D5A3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4D5A3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4D5A3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4D5A3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="Cambria" w:hAnsi="Cambria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="Cambria" w:hAnsi="Cambria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NormalTablePHPDOCX">
    <w:name w:val="Normal Table PHPDOCX"/>
    <w:uiPriority w:val="99"/>
    <w:semiHidden/>
    <w:unhideWhenUsed/>
    <w:qFormat/>
    <w:rsid w:val="004D5A3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lang w:val="en-US" w:eastAsia="zh-CN" w:bidi="ar-SA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lang w:val="en-US" w:eastAsia="zh-CN" w:bidi="ar-SA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lang w:val="en-US" w:eastAsia="zh-CN" w:bidi="ar-SA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CA678692-A7D8-42B4-8D20-92B4B80E4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1337</Words>
  <Characters>7624</Characters>
  <Application>Microsoft Office Word</Application>
  <DocSecurity>0</DocSecurity>
  <Lines>63</Lines>
  <Paragraphs>17</Paragraphs>
  <ScaleCrop>false</ScaleCrop>
  <LinksUpToDate>false</LinksUpToDate>
  <CharactersWithSpaces>8944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10</cp:revision>
  <dcterms:created xsi:type="dcterms:W3CDTF">2013-12-09T06:44:00Z</dcterms:created>
  <dcterms:modified xsi:type="dcterms:W3CDTF">2019-03-27T07:55:00Z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